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F9729" w14:textId="77777777" w:rsidR="003E1A28" w:rsidRPr="003E1A28" w:rsidRDefault="003E1A28" w:rsidP="003E1A28">
      <w:pPr>
        <w:widowControl w:val="0"/>
        <w:suppressAutoHyphens/>
        <w:spacing w:after="0" w:line="360" w:lineRule="auto"/>
        <w:jc w:val="right"/>
        <w:textAlignment w:val="baseline"/>
        <w:rPr>
          <w:rFonts w:ascii="Calibri" w:eastAsia="SimSun" w:hAnsi="Calibri" w:cs="Calibri"/>
          <w:b/>
          <w:i/>
          <w:iCs/>
          <w:lang w:eastAsia="ar-SA"/>
          <w14:ligatures w14:val="none"/>
        </w:rPr>
      </w:pPr>
      <w:r w:rsidRPr="003E1A28">
        <w:rPr>
          <w:rFonts w:ascii="Calibri" w:eastAsia="SimSun" w:hAnsi="Calibri" w:cs="Calibri"/>
          <w:b/>
          <w:i/>
          <w:lang w:eastAsia="ar-SA"/>
          <w14:ligatures w14:val="none"/>
        </w:rPr>
        <w:t xml:space="preserve">Załącznik nr 1 do SWZ - </w:t>
      </w:r>
      <w:r w:rsidRPr="003E1A28">
        <w:rPr>
          <w:rFonts w:ascii="Calibri" w:eastAsia="SimSun" w:hAnsi="Calibri" w:cs="Calibri"/>
          <w:b/>
          <w:i/>
          <w:iCs/>
          <w:lang w:eastAsia="ar-SA"/>
          <w14:ligatures w14:val="none"/>
        </w:rPr>
        <w:t>Formularz ofertowy</w:t>
      </w:r>
    </w:p>
    <w:p w14:paraId="45B6E7BF" w14:textId="77777777" w:rsidR="003E1A28" w:rsidRPr="003E1A28" w:rsidRDefault="003E1A28" w:rsidP="003E1A28">
      <w:pPr>
        <w:widowControl w:val="0"/>
        <w:suppressAutoHyphens/>
        <w:spacing w:after="0" w:line="360" w:lineRule="auto"/>
        <w:textAlignment w:val="baseline"/>
        <w:rPr>
          <w:rFonts w:ascii="Calibri" w:eastAsia="SimSun" w:hAnsi="Calibri" w:cs="Calibri"/>
          <w:b/>
          <w:bCs/>
          <w:lang w:eastAsia="ar-SA"/>
          <w14:ligatures w14:val="none"/>
        </w:rPr>
      </w:pPr>
    </w:p>
    <w:p w14:paraId="14E55ACA" w14:textId="77777777" w:rsidR="003E1A28" w:rsidRPr="003E1A28" w:rsidRDefault="003E1A28" w:rsidP="003E1A28">
      <w:pPr>
        <w:widowControl w:val="0"/>
        <w:suppressAutoHyphens/>
        <w:spacing w:after="0" w:line="360" w:lineRule="auto"/>
        <w:textAlignment w:val="baseline"/>
        <w:rPr>
          <w:rFonts w:ascii="Calibri" w:eastAsia="SimSun" w:hAnsi="Calibri" w:cs="Calibri"/>
          <w:lang w:eastAsia="ar-SA"/>
          <w14:ligatures w14:val="none"/>
        </w:rPr>
      </w:pPr>
      <w:r w:rsidRPr="003E1A28">
        <w:rPr>
          <w:rFonts w:ascii="Calibri" w:eastAsia="SimSun" w:hAnsi="Calibri" w:cs="Calibri"/>
          <w:b/>
          <w:bCs/>
          <w:lang w:eastAsia="ar-SA"/>
          <w14:ligatures w14:val="none"/>
        </w:rPr>
        <w:t xml:space="preserve">DANE WYKONAWCY: </w:t>
      </w:r>
    </w:p>
    <w:p w14:paraId="3DD8A70A" w14:textId="77777777" w:rsidR="003E1A28" w:rsidRPr="003E1A28" w:rsidRDefault="003E1A28" w:rsidP="003E1A28">
      <w:pPr>
        <w:suppressAutoHyphens/>
        <w:spacing w:after="0" w:line="360" w:lineRule="auto"/>
        <w:rPr>
          <w:rFonts w:ascii="Calibri" w:eastAsia="Arial Unicode MS" w:hAnsi="Calibri" w:cs="Calibri"/>
          <w:lang w:eastAsia="zh-CN"/>
          <w14:ligatures w14:val="none"/>
        </w:rPr>
      </w:pPr>
      <w:r w:rsidRPr="003E1A28">
        <w:rPr>
          <w:rFonts w:ascii="Calibri" w:eastAsia="SimSun" w:hAnsi="Calibri" w:cs="Calibri"/>
          <w:lang w:eastAsia="ar-SA"/>
          <w14:ligatures w14:val="none"/>
        </w:rPr>
        <w:t>Nazwa Wykonawcy* / Wykonawców w przypadku oferty wspólnej*</w:t>
      </w:r>
    </w:p>
    <w:p w14:paraId="3B8CF231" w14:textId="77777777" w:rsidR="003E1A28" w:rsidRPr="003E1A28" w:rsidRDefault="003E1A28" w:rsidP="003E1A28">
      <w:pPr>
        <w:widowControl w:val="0"/>
        <w:suppressAutoHyphens/>
        <w:spacing w:after="0" w:line="360" w:lineRule="auto"/>
        <w:textAlignment w:val="baseline"/>
        <w:rPr>
          <w:rFonts w:ascii="Calibri" w:eastAsia="SimSun" w:hAnsi="Calibri" w:cs="Calibri"/>
          <w:lang w:eastAsia="ar-SA"/>
          <w14:ligatures w14:val="none"/>
        </w:rPr>
      </w:pPr>
      <w:r w:rsidRPr="003E1A28">
        <w:rPr>
          <w:rFonts w:ascii="Calibri" w:eastAsia="Times New Roman" w:hAnsi="Calibri" w:cs="Calibri"/>
          <w:lang w:eastAsia="ar-SA"/>
          <w14:ligatures w14:val="none"/>
        </w:rPr>
        <w:t>……………………………………………</w:t>
      </w:r>
      <w:r w:rsidRPr="003E1A28">
        <w:rPr>
          <w:rFonts w:ascii="Calibri" w:eastAsia="SimSun" w:hAnsi="Calibri" w:cs="Calibri"/>
          <w:lang w:eastAsia="ar-SA"/>
          <w14:ligatures w14:val="none"/>
        </w:rPr>
        <w:t>..……………………………………………………</w:t>
      </w:r>
    </w:p>
    <w:p w14:paraId="29340730" w14:textId="77777777" w:rsidR="003E1A28" w:rsidRPr="003E1A28" w:rsidRDefault="003E1A28" w:rsidP="003E1A28">
      <w:pPr>
        <w:widowControl w:val="0"/>
        <w:tabs>
          <w:tab w:val="left" w:pos="0"/>
          <w:tab w:val="left" w:pos="1152"/>
        </w:tabs>
        <w:suppressAutoHyphens/>
        <w:spacing w:after="0" w:line="360" w:lineRule="auto"/>
        <w:ind w:left="1152" w:hanging="1152"/>
        <w:textAlignment w:val="baseline"/>
        <w:rPr>
          <w:rFonts w:ascii="Calibri" w:eastAsia="SimSun" w:hAnsi="Calibri" w:cs="Calibri"/>
          <w:lang w:eastAsia="ar-SA"/>
          <w14:ligatures w14:val="none"/>
        </w:rPr>
      </w:pPr>
      <w:r w:rsidRPr="003E1A28">
        <w:rPr>
          <w:rFonts w:ascii="Calibri" w:eastAsia="SimSun" w:hAnsi="Calibri" w:cs="Calibri"/>
          <w:lang w:eastAsia="ar-SA"/>
          <w14:ligatures w14:val="none"/>
        </w:rPr>
        <w:t>Adres: ………………………………….……….……….…………………………………</w:t>
      </w:r>
    </w:p>
    <w:p w14:paraId="4C04778E" w14:textId="77777777" w:rsidR="003E1A28" w:rsidRPr="003E1A28" w:rsidRDefault="003E1A28" w:rsidP="003E1A28">
      <w:pPr>
        <w:widowControl w:val="0"/>
        <w:tabs>
          <w:tab w:val="left" w:pos="0"/>
          <w:tab w:val="left" w:pos="1152"/>
        </w:tabs>
        <w:suppressAutoHyphens/>
        <w:spacing w:after="0" w:line="360" w:lineRule="auto"/>
        <w:ind w:left="1152" w:hanging="1152"/>
        <w:textAlignment w:val="baseline"/>
        <w:rPr>
          <w:rFonts w:ascii="Calibri" w:eastAsia="SimSun" w:hAnsi="Calibri" w:cs="Calibri"/>
          <w:lang w:eastAsia="ar-SA"/>
          <w14:ligatures w14:val="none"/>
        </w:rPr>
      </w:pPr>
      <w:r w:rsidRPr="003E1A28">
        <w:rPr>
          <w:rFonts w:ascii="Calibri" w:eastAsia="SimSun" w:hAnsi="Calibri" w:cs="Calibri"/>
          <w:lang w:eastAsia="ar-SA"/>
          <w14:ligatures w14:val="none"/>
        </w:rPr>
        <w:t>Tel. …………………………………………….……….……………..………………</w:t>
      </w:r>
    </w:p>
    <w:p w14:paraId="626B687D" w14:textId="77777777" w:rsidR="003E1A28" w:rsidRPr="003E1A28" w:rsidRDefault="003E1A28" w:rsidP="003E1A28">
      <w:pPr>
        <w:widowControl w:val="0"/>
        <w:tabs>
          <w:tab w:val="left" w:pos="0"/>
          <w:tab w:val="left" w:pos="1152"/>
        </w:tabs>
        <w:suppressAutoHyphens/>
        <w:spacing w:after="0" w:line="360" w:lineRule="auto"/>
        <w:ind w:left="1152" w:hanging="1152"/>
        <w:textAlignment w:val="baseline"/>
        <w:rPr>
          <w:rFonts w:ascii="Calibri" w:eastAsia="SimSun" w:hAnsi="Calibri" w:cs="Calibri"/>
          <w:lang w:eastAsia="ar-SA"/>
          <w14:ligatures w14:val="none"/>
        </w:rPr>
      </w:pPr>
      <w:r w:rsidRPr="003E1A28">
        <w:rPr>
          <w:rFonts w:ascii="Calibri" w:eastAsia="SimSun" w:hAnsi="Calibri" w:cs="Calibri"/>
          <w:lang w:eastAsia="ar-SA"/>
          <w14:ligatures w14:val="none"/>
        </w:rPr>
        <w:t>REGON …………………………………………………………………..</w:t>
      </w:r>
    </w:p>
    <w:p w14:paraId="4D945E73" w14:textId="77777777" w:rsidR="003E1A28" w:rsidRPr="003E1A28" w:rsidRDefault="003E1A28" w:rsidP="003E1A28">
      <w:pPr>
        <w:widowControl w:val="0"/>
        <w:tabs>
          <w:tab w:val="left" w:pos="0"/>
          <w:tab w:val="left" w:pos="1152"/>
        </w:tabs>
        <w:suppressAutoHyphens/>
        <w:spacing w:after="0" w:line="360" w:lineRule="auto"/>
        <w:ind w:left="1152" w:hanging="1152"/>
        <w:textAlignment w:val="baseline"/>
        <w:rPr>
          <w:rFonts w:ascii="Calibri" w:eastAsia="SimSun" w:hAnsi="Calibri" w:cs="Calibri"/>
          <w:lang w:eastAsia="ar-SA"/>
          <w14:ligatures w14:val="none"/>
        </w:rPr>
      </w:pPr>
      <w:r w:rsidRPr="003E1A28">
        <w:rPr>
          <w:rFonts w:ascii="Calibri" w:eastAsia="SimSun" w:hAnsi="Calibri" w:cs="Calibri"/>
          <w:lang w:eastAsia="ar-SA"/>
          <w14:ligatures w14:val="none"/>
        </w:rPr>
        <w:t>NIP…………………………………………………………………..</w:t>
      </w:r>
    </w:p>
    <w:p w14:paraId="4FF82FDA" w14:textId="77777777" w:rsidR="003E1A28" w:rsidRPr="003E1A28" w:rsidRDefault="003E1A28" w:rsidP="003E1A28">
      <w:pPr>
        <w:widowControl w:val="0"/>
        <w:tabs>
          <w:tab w:val="left" w:pos="0"/>
          <w:tab w:val="left" w:pos="1152"/>
        </w:tabs>
        <w:suppressAutoHyphens/>
        <w:spacing w:after="0" w:line="360" w:lineRule="auto"/>
        <w:ind w:left="1152" w:hanging="1152"/>
        <w:textAlignment w:val="baseline"/>
        <w:rPr>
          <w:rFonts w:ascii="Calibri" w:eastAsia="SimSun" w:hAnsi="Calibri" w:cs="Calibri"/>
          <w:lang w:eastAsia="ar-SA"/>
          <w14:ligatures w14:val="none"/>
        </w:rPr>
      </w:pPr>
      <w:r w:rsidRPr="003E1A28">
        <w:rPr>
          <w:rFonts w:ascii="Calibri" w:eastAsia="SimSun" w:hAnsi="Calibri" w:cs="Calibri"/>
          <w:lang w:eastAsia="ar-SA"/>
          <w14:ligatures w14:val="none"/>
        </w:rPr>
        <w:t>Adres poczty elektronicznej Wykonawcy, na który Zamawiający ma przesłać korespondencję: ...... ……………………………………….…….............</w:t>
      </w:r>
    </w:p>
    <w:p w14:paraId="7F50A25F" w14:textId="77777777" w:rsidR="003E1A28" w:rsidRPr="003E1A28" w:rsidRDefault="003E1A28" w:rsidP="003E1A28">
      <w:pPr>
        <w:widowControl w:val="0"/>
        <w:suppressAutoHyphens/>
        <w:spacing w:after="0" w:line="360" w:lineRule="auto"/>
        <w:textAlignment w:val="baseline"/>
        <w:rPr>
          <w:rFonts w:ascii="Calibri" w:eastAsia="SimSun" w:hAnsi="Calibri" w:cs="Calibri"/>
          <w:lang w:eastAsia="ar-SA"/>
          <w14:ligatures w14:val="none"/>
        </w:rPr>
      </w:pPr>
      <w:r w:rsidRPr="003E1A28">
        <w:rPr>
          <w:rFonts w:ascii="Calibri" w:eastAsia="SimSun" w:hAnsi="Calibri" w:cs="Calibri"/>
          <w:lang w:eastAsia="ar-SA"/>
          <w14:ligatures w14:val="none"/>
        </w:rPr>
        <w:t>Osoba do kontaktów (imię i nazwisko) :</w:t>
      </w:r>
      <w:r w:rsidRPr="003E1A28">
        <w:rPr>
          <w:rFonts w:ascii="Calibri" w:eastAsia="SimSun" w:hAnsi="Calibri" w:cs="Calibri"/>
          <w:b/>
          <w:bCs/>
          <w:lang w:eastAsia="ar-SA"/>
          <w14:ligatures w14:val="none"/>
        </w:rPr>
        <w:t xml:space="preserve"> </w:t>
      </w:r>
      <w:r w:rsidRPr="003E1A28">
        <w:rPr>
          <w:rFonts w:ascii="Calibri" w:eastAsia="SimSun" w:hAnsi="Calibri" w:cs="Calibri"/>
          <w:lang w:eastAsia="ar-SA"/>
          <w14:ligatures w14:val="none"/>
        </w:rPr>
        <w:t>.....................................................…………</w:t>
      </w:r>
    </w:p>
    <w:p w14:paraId="53721118" w14:textId="77777777" w:rsidR="003E1A28" w:rsidRPr="003E1A28" w:rsidRDefault="003E1A28" w:rsidP="003E1A28">
      <w:pPr>
        <w:widowControl w:val="0"/>
        <w:suppressAutoHyphens/>
        <w:spacing w:after="0" w:line="360" w:lineRule="auto"/>
        <w:textAlignment w:val="baseline"/>
        <w:rPr>
          <w:rFonts w:ascii="Calibri" w:eastAsia="SimSun" w:hAnsi="Calibri" w:cs="Calibri"/>
          <w:lang w:eastAsia="ar-SA"/>
          <w14:ligatures w14:val="none"/>
        </w:rPr>
      </w:pPr>
    </w:p>
    <w:p w14:paraId="5A06A5DA" w14:textId="77777777" w:rsidR="003E1A28" w:rsidRPr="003E1A28" w:rsidRDefault="003E1A28" w:rsidP="003E1A28">
      <w:pPr>
        <w:widowControl w:val="0"/>
        <w:suppressAutoHyphens/>
        <w:spacing w:after="0" w:line="360" w:lineRule="auto"/>
        <w:jc w:val="center"/>
        <w:textAlignment w:val="baseline"/>
        <w:rPr>
          <w:rFonts w:ascii="Calibri" w:eastAsia="SimSun" w:hAnsi="Calibri" w:cs="Calibri"/>
          <w:b/>
          <w:bCs/>
          <w:lang w:eastAsia="ar-SA"/>
          <w14:ligatures w14:val="none"/>
        </w:rPr>
      </w:pPr>
      <w:r w:rsidRPr="003E1A28">
        <w:rPr>
          <w:rFonts w:ascii="Calibri" w:eastAsia="SimSun" w:hAnsi="Calibri" w:cs="Calibri"/>
          <w:b/>
          <w:bCs/>
          <w:lang w:eastAsia="ar-SA"/>
          <w14:ligatures w14:val="none"/>
        </w:rPr>
        <w:t>FORMULARZ OFERTOWY</w:t>
      </w:r>
    </w:p>
    <w:p w14:paraId="4C1577C2" w14:textId="77777777" w:rsidR="003E1A28" w:rsidRPr="003E1A28" w:rsidRDefault="003E1A28" w:rsidP="003E1A28">
      <w:pPr>
        <w:widowControl w:val="0"/>
        <w:suppressAutoHyphens/>
        <w:spacing w:after="0" w:line="360" w:lineRule="auto"/>
        <w:textAlignment w:val="baseline"/>
        <w:rPr>
          <w:rFonts w:ascii="Calibri" w:eastAsia="SimSun" w:hAnsi="Calibri" w:cs="Calibri"/>
          <w:b/>
          <w:bCs/>
          <w:lang w:eastAsia="ar-SA"/>
          <w14:ligatures w14:val="none"/>
        </w:rPr>
      </w:pPr>
    </w:p>
    <w:p w14:paraId="6EA025F7" w14:textId="77777777" w:rsidR="003E1A28" w:rsidRPr="003E1A28" w:rsidRDefault="003E1A28" w:rsidP="003E1A28">
      <w:pPr>
        <w:widowControl w:val="0"/>
        <w:suppressAutoHyphens/>
        <w:spacing w:after="0" w:line="360" w:lineRule="auto"/>
        <w:jc w:val="right"/>
        <w:textAlignment w:val="baseline"/>
        <w:rPr>
          <w:rFonts w:ascii="Calibri" w:eastAsia="SimSun" w:hAnsi="Calibri" w:cs="Calibri"/>
          <w:b/>
          <w:bCs/>
          <w:lang w:eastAsia="ar-SA"/>
          <w14:ligatures w14:val="none"/>
        </w:rPr>
      </w:pPr>
      <w:r w:rsidRPr="003E1A28">
        <w:rPr>
          <w:rFonts w:ascii="Calibri" w:eastAsia="SimSun" w:hAnsi="Calibri" w:cs="Calibri"/>
          <w:b/>
          <w:bCs/>
          <w:lang w:eastAsia="ar-SA"/>
          <w14:ligatures w14:val="none"/>
        </w:rPr>
        <w:t>Szpital Wojewódzki im. Kardynała Stefana Wyszyńskiego w Łomży</w:t>
      </w:r>
    </w:p>
    <w:p w14:paraId="10DD626E" w14:textId="77777777" w:rsidR="003E1A28" w:rsidRPr="003E1A28" w:rsidRDefault="003E1A28" w:rsidP="003E1A28">
      <w:pPr>
        <w:widowControl w:val="0"/>
        <w:suppressAutoHyphens/>
        <w:spacing w:after="0" w:line="360" w:lineRule="auto"/>
        <w:jc w:val="right"/>
        <w:textAlignment w:val="baseline"/>
        <w:rPr>
          <w:rFonts w:ascii="Calibri" w:eastAsia="SimSun" w:hAnsi="Calibri" w:cs="Calibri"/>
          <w:b/>
          <w:bCs/>
          <w:lang w:eastAsia="ar-SA"/>
          <w14:ligatures w14:val="none"/>
        </w:rPr>
      </w:pPr>
      <w:r w:rsidRPr="003E1A28">
        <w:rPr>
          <w:rFonts w:ascii="Calibri" w:eastAsia="SimSun" w:hAnsi="Calibri" w:cs="Calibri"/>
          <w:b/>
          <w:bCs/>
          <w:lang w:eastAsia="ar-SA"/>
          <w14:ligatures w14:val="none"/>
        </w:rPr>
        <w:t>Al. Piłsudskiego 11</w:t>
      </w:r>
    </w:p>
    <w:p w14:paraId="1815C671" w14:textId="77777777" w:rsidR="003E1A28" w:rsidRPr="003E1A28" w:rsidRDefault="003E1A28" w:rsidP="003E1A28">
      <w:pPr>
        <w:widowControl w:val="0"/>
        <w:numPr>
          <w:ilvl w:val="0"/>
          <w:numId w:val="2"/>
        </w:numPr>
        <w:suppressAutoHyphens/>
        <w:spacing w:after="0" w:line="360" w:lineRule="auto"/>
        <w:jc w:val="right"/>
        <w:textAlignment w:val="baseline"/>
        <w:rPr>
          <w:rFonts w:ascii="Calibri" w:eastAsia="SimSun" w:hAnsi="Calibri" w:cs="Calibri"/>
          <w:lang w:eastAsia="ar-SA"/>
          <w14:ligatures w14:val="none"/>
        </w:rPr>
      </w:pPr>
      <w:r w:rsidRPr="003E1A28">
        <w:rPr>
          <w:rFonts w:ascii="Calibri" w:eastAsia="SimSun" w:hAnsi="Calibri" w:cs="Calibri"/>
          <w:b/>
          <w:bCs/>
          <w:lang w:eastAsia="ar-SA"/>
          <w14:ligatures w14:val="none"/>
        </w:rPr>
        <w:t>- 404  Łomża</w:t>
      </w:r>
    </w:p>
    <w:p w14:paraId="166AA489" w14:textId="77777777" w:rsidR="003E1A28" w:rsidRPr="003E1A28" w:rsidRDefault="003E1A28" w:rsidP="003E1A28">
      <w:pPr>
        <w:spacing w:after="0" w:line="360" w:lineRule="auto"/>
        <w:jc w:val="both"/>
        <w:rPr>
          <w:rFonts w:ascii="Calibri" w:eastAsia="SimSun" w:hAnsi="Calibri" w:cs="Calibri"/>
          <w:lang w:val="x-none" w:eastAsia="ar-SA"/>
          <w14:ligatures w14:val="none"/>
        </w:rPr>
      </w:pPr>
    </w:p>
    <w:p w14:paraId="1436DA30" w14:textId="77777777" w:rsidR="003E1A28" w:rsidRPr="003E1A28" w:rsidRDefault="003E1A28" w:rsidP="003E1A28">
      <w:pPr>
        <w:spacing w:after="0" w:line="360" w:lineRule="auto"/>
        <w:rPr>
          <w:rFonts w:ascii="Calibri" w:eastAsia="Lucida Sans Unicode" w:hAnsi="Calibri" w:cs="Calibri"/>
          <w:b/>
          <w:bCs/>
          <w:kern w:val="0"/>
          <w:lang w:eastAsia="pl-PL"/>
          <w14:ligatures w14:val="none"/>
        </w:rPr>
      </w:pPr>
      <w:r w:rsidRPr="003E1A28">
        <w:rPr>
          <w:rFonts w:ascii="Calibri" w:eastAsia="SimSun" w:hAnsi="Calibri" w:cs="Calibri"/>
          <w:lang w:val="x-none" w:eastAsia="ar-SA"/>
          <w14:ligatures w14:val="none"/>
        </w:rPr>
        <w:t xml:space="preserve">Nawiązując do ogłoszenia w postępowaniu o udzielenie zamówienia publicznego prowadzonym w trybie </w:t>
      </w:r>
      <w:r w:rsidRPr="003E1A28">
        <w:rPr>
          <w:rFonts w:ascii="Calibri" w:eastAsia="SimSun" w:hAnsi="Calibri" w:cs="Calibri"/>
          <w:lang w:eastAsia="ar-SA"/>
          <w14:ligatures w14:val="none"/>
        </w:rPr>
        <w:t xml:space="preserve">przetargu nieograniczonego zgodnie z art. </w:t>
      </w:r>
      <w:r w:rsidRPr="003E1A28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132 ustawy </w:t>
      </w:r>
      <w:proofErr w:type="spellStart"/>
      <w:r w:rsidRPr="003E1A28">
        <w:rPr>
          <w:rFonts w:ascii="Calibri" w:eastAsia="Times New Roman" w:hAnsi="Calibri" w:cs="Calibri"/>
          <w:kern w:val="0"/>
          <w:lang w:eastAsia="pl-PL"/>
          <w14:ligatures w14:val="none"/>
        </w:rPr>
        <w:t>Pzp</w:t>
      </w:r>
      <w:proofErr w:type="spellEnd"/>
      <w:r w:rsidRPr="003E1A28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, </w:t>
      </w:r>
      <w:r w:rsidRPr="003E1A28">
        <w:rPr>
          <w:rFonts w:ascii="Calibri" w:eastAsia="Times New Roman" w:hAnsi="Calibri" w:cs="Calibri"/>
          <w:b/>
          <w:bCs/>
          <w:color w:val="000000"/>
          <w:kern w:val="3"/>
          <w:lang w:val="x-none" w:eastAsia="pl-PL"/>
          <w14:ligatures w14:val="none"/>
        </w:rPr>
        <w:t xml:space="preserve">na </w:t>
      </w:r>
      <w:r w:rsidRPr="003E1A28">
        <w:rPr>
          <w:rFonts w:ascii="Calibri" w:eastAsia="Times New Roman" w:hAnsi="Calibri" w:cs="Calibri"/>
          <w:b/>
          <w:bCs/>
          <w:i/>
          <w:iCs/>
          <w:color w:val="000000"/>
          <w:kern w:val="0"/>
          <w:lang w:eastAsia="pl-PL"/>
          <w14:ligatures w14:val="none"/>
        </w:rPr>
        <w:t>d</w:t>
      </w:r>
      <w:r w:rsidRPr="003E1A28">
        <w:rPr>
          <w:rFonts w:ascii="Calibri" w:eastAsia="Times New Roman" w:hAnsi="Calibri" w:cs="Calibri"/>
          <w:b/>
          <w:bCs/>
          <w:i/>
          <w:iCs/>
          <w:kern w:val="0"/>
          <w:lang w:eastAsia="pl-PL"/>
          <w14:ligatures w14:val="none"/>
        </w:rPr>
        <w:t xml:space="preserve">ostawę wyrobów medycznych  - sprzętu jednorazowego użytku, </w:t>
      </w:r>
      <w:proofErr w:type="spellStart"/>
      <w:r w:rsidRPr="003E1A28">
        <w:rPr>
          <w:rFonts w:ascii="Calibri" w:eastAsia="Times New Roman" w:hAnsi="Calibri" w:cs="Calibri"/>
          <w:b/>
          <w:bCs/>
          <w:i/>
          <w:iCs/>
          <w:kern w:val="0"/>
          <w:lang w:eastAsia="pl-PL"/>
          <w14:ligatures w14:val="none"/>
        </w:rPr>
        <w:t>obłożeń</w:t>
      </w:r>
      <w:proofErr w:type="spellEnd"/>
      <w:r w:rsidRPr="003E1A28">
        <w:rPr>
          <w:rFonts w:ascii="Calibri" w:eastAsia="Times New Roman" w:hAnsi="Calibri" w:cs="Calibri"/>
          <w:b/>
          <w:bCs/>
          <w:i/>
          <w:iCs/>
          <w:kern w:val="0"/>
          <w:lang w:eastAsia="pl-PL"/>
          <w14:ligatures w14:val="none"/>
        </w:rPr>
        <w:t xml:space="preserve"> operacyjnych i materiałów </w:t>
      </w:r>
      <w:proofErr w:type="spellStart"/>
      <w:r w:rsidRPr="003E1A28">
        <w:rPr>
          <w:rFonts w:ascii="Calibri" w:eastAsia="Times New Roman" w:hAnsi="Calibri" w:cs="Calibri"/>
          <w:b/>
          <w:bCs/>
          <w:i/>
          <w:iCs/>
          <w:kern w:val="0"/>
          <w:lang w:eastAsia="pl-PL"/>
          <w14:ligatures w14:val="none"/>
        </w:rPr>
        <w:t>szewnych</w:t>
      </w:r>
      <w:proofErr w:type="spellEnd"/>
      <w:r w:rsidRPr="003E1A28">
        <w:rPr>
          <w:rFonts w:ascii="Calibri" w:eastAsia="Times New Roman" w:hAnsi="Calibri" w:cs="Calibri"/>
          <w:b/>
          <w:bCs/>
          <w:i/>
          <w:iCs/>
          <w:kern w:val="0"/>
          <w:lang w:eastAsia="pl-PL"/>
          <w14:ligatures w14:val="none"/>
        </w:rPr>
        <w:t xml:space="preserve">  </w:t>
      </w:r>
      <w:r w:rsidRPr="003E1A28">
        <w:rPr>
          <w:rFonts w:ascii="Calibri" w:eastAsia="SimSun" w:hAnsi="Calibri" w:cs="Calibri"/>
          <w:b/>
          <w:bCs/>
          <w:i/>
          <w:iCs/>
          <w:kern w:val="0"/>
          <w:lang w:eastAsia="pl-PL" w:bidi="hi-IN"/>
          <w14:ligatures w14:val="none"/>
        </w:rPr>
        <w:t xml:space="preserve">dla </w:t>
      </w:r>
      <w:r w:rsidRPr="003E1A28">
        <w:rPr>
          <w:rFonts w:ascii="Calibri" w:eastAsia="Times New Roman" w:hAnsi="Calibri" w:cs="Calibri"/>
          <w:b/>
          <w:bCs/>
          <w:i/>
          <w:iCs/>
          <w:kern w:val="0"/>
          <w:lang w:eastAsia="pl-PL" w:bidi="hi-IN"/>
          <w14:ligatures w14:val="none"/>
        </w:rPr>
        <w:t>Szpitala Wojewódzkiego im. Kardynała Stefana Wyszyńskiego w Łomży,</w:t>
      </w:r>
      <w:r w:rsidRPr="003E1A28">
        <w:rPr>
          <w:rFonts w:ascii="Calibri" w:eastAsia="Lucida Sans Unicode" w:hAnsi="Calibri" w:cs="Calibri"/>
          <w:b/>
          <w:bCs/>
          <w:kern w:val="0"/>
          <w:lang w:eastAsia="pl-PL"/>
          <w14:ligatures w14:val="none"/>
        </w:rPr>
        <w:t xml:space="preserve"> znak sprawy: ZT-SZP-226/01/92/2025, </w:t>
      </w:r>
    </w:p>
    <w:p w14:paraId="175D22AE" w14:textId="77777777" w:rsidR="003E1A28" w:rsidRPr="003E1A28" w:rsidRDefault="003E1A28" w:rsidP="003E1A28">
      <w:pPr>
        <w:spacing w:after="0" w:line="360" w:lineRule="auto"/>
        <w:rPr>
          <w:rFonts w:ascii="Calibri" w:eastAsia="Lucida Sans Unicode" w:hAnsi="Calibri" w:cs="Calibri"/>
          <w:b/>
          <w:bCs/>
          <w:kern w:val="0"/>
          <w:lang w:eastAsia="pl-PL"/>
          <w14:ligatures w14:val="none"/>
        </w:rPr>
      </w:pPr>
      <w:r w:rsidRPr="003E1A28">
        <w:rPr>
          <w:rFonts w:ascii="Calibri" w:eastAsia="SimSun" w:hAnsi="Calibri" w:cs="Calibri"/>
          <w:lang w:eastAsia="ar-SA"/>
          <w14:ligatures w14:val="none"/>
        </w:rPr>
        <w:t>składamy ofertę za cenę:</w:t>
      </w:r>
    </w:p>
    <w:p w14:paraId="6B082C60" w14:textId="77777777" w:rsidR="003E1A28" w:rsidRPr="003E1A28" w:rsidRDefault="003E1A28" w:rsidP="003E1A28">
      <w:pPr>
        <w:spacing w:after="0" w:line="360" w:lineRule="auto"/>
        <w:jc w:val="both"/>
        <w:rPr>
          <w:rFonts w:ascii="Calibri" w:eastAsia="SimSun" w:hAnsi="Calibri" w:cs="Calibri"/>
          <w:b/>
          <w:bCs/>
          <w:color w:val="FF0000"/>
          <w:lang w:eastAsia="ar-SA"/>
          <w14:ligatures w14:val="none"/>
        </w:rPr>
      </w:pPr>
    </w:p>
    <w:tbl>
      <w:tblPr>
        <w:tblW w:w="8419" w:type="dxa"/>
        <w:tblInd w:w="85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040"/>
        <w:gridCol w:w="2977"/>
        <w:gridCol w:w="3402"/>
      </w:tblGrid>
      <w:tr w:rsidR="003E1A28" w:rsidRPr="003E1A28" w14:paraId="786CDDD3" w14:textId="77777777" w:rsidTr="009E7E99">
        <w:trPr>
          <w:trHeight w:val="505"/>
        </w:trPr>
        <w:tc>
          <w:tcPr>
            <w:tcW w:w="2040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vAlign w:val="center"/>
          </w:tcPr>
          <w:p w14:paraId="339B3D70" w14:textId="77777777" w:rsidR="003E1A28" w:rsidRPr="003E1A28" w:rsidRDefault="003E1A28" w:rsidP="003E1A28">
            <w:pPr>
              <w:suppressLineNumbers/>
              <w:suppressAutoHyphens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zh-CN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zh-CN"/>
                <w14:ligatures w14:val="none"/>
              </w:rPr>
              <w:t>Numer Pakietu</w:t>
            </w: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590AE27" w14:textId="77777777" w:rsidR="003E1A28" w:rsidRPr="003E1A28" w:rsidRDefault="003E1A28" w:rsidP="003E1A28">
            <w:pPr>
              <w:suppressLineNumbers/>
              <w:suppressAutoHyphens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zh-CN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zh-CN"/>
                <w14:ligatures w14:val="none"/>
              </w:rPr>
              <w:t xml:space="preserve">Cena brutto Pakietu </w:t>
            </w:r>
            <w:r w:rsidRPr="003E1A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zh-CN"/>
                <w14:ligatures w14:val="none"/>
              </w:rPr>
              <w:br/>
            </w:r>
            <w:r w:rsidRPr="003E1A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u w:val="single"/>
                <w:lang w:eastAsia="zh-CN"/>
                <w14:ligatures w14:val="none"/>
              </w:rPr>
              <w:t>w PLN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5FE68" w14:textId="77777777" w:rsidR="003E1A28" w:rsidRPr="003E1A28" w:rsidRDefault="003E1A28" w:rsidP="003E1A28">
            <w:pPr>
              <w:suppressLineNumbers/>
              <w:suppressAutoHyphens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zh-CN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zh-CN"/>
                <w14:ligatures w14:val="none"/>
              </w:rPr>
              <w:t xml:space="preserve">Oferowany termin dostawy </w:t>
            </w:r>
          </w:p>
          <w:p w14:paraId="1BADDFBC" w14:textId="77777777" w:rsidR="003E1A28" w:rsidRPr="003E1A28" w:rsidRDefault="003E1A28" w:rsidP="003E1A28">
            <w:pPr>
              <w:suppressLineNumbers/>
              <w:suppressAutoHyphens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zh-CN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zh-CN"/>
                <w14:ligatures w14:val="none"/>
              </w:rPr>
              <w:t xml:space="preserve">(max. 5 dni roboczych) </w:t>
            </w:r>
          </w:p>
        </w:tc>
      </w:tr>
      <w:tr w:rsidR="003E1A28" w:rsidRPr="003E1A28" w14:paraId="56BF95FE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6E024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17B8D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DAC16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12BF344B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A0E7D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A8363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F4CBA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31D26F53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5E7FA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lastRenderedPageBreak/>
              <w:t>Pakiet 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14DA5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C7507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008F30C5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59E90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0EB3A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D0615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00E1F60E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EA094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30B49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4B35E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49D7EE31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92B3C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C86D3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D0C92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307071C4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ADA1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705E7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A580C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07AA15F5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948E4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E37C2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DDAA6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4512BC02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91107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EF5CA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7FB5C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18910FCF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36C6B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340F4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FA2B1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52066CD2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831D3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C1E6B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7B7E4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3BFFF5F2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9A551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801AC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4F6E1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6592F4E3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B2771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514C9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B2AB9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69719D51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9A811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17AD4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1EB03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2A8A6120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D145A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2980F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06FB6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3734820C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CD175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C3E42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5220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0C7EE34F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D9E7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6110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17D40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09E97716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30644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46439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5D2EB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524FC541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A4841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2C778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B28F9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00964B1B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F1E90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44CE2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65A62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368E5D42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BF4B2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718BF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D32B0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386FA410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C8638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D2A2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E64D9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6364542A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5BB60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2293E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016D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0E143806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DB77C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4DCED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C3183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312F74B2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F1F5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00B30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9F957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0EAE8BE2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C8E56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D192A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B2245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3DE1FDFA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91645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27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8459B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344C5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15046313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93371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lastRenderedPageBreak/>
              <w:t>Pakiet 28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744CD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742A4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38F7FEA7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98D0B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29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4C13A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5ACEE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41390672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11E7E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B88BC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980A5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580D2D4C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90859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31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21C5E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71A6B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43912D58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F9FD1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32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DB48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34881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098E1FF8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55074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C308F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F9D2F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792AFB80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255E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34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F4A6E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6283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77D8B874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F5B63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35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1839C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2DCAD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42CA31B0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931A7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36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2A2B7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3885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6599D3E6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11204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37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FE92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B8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102C7733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31983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38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69333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9F8D9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324648B4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59541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39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B9B28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1E61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5E78CF41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FF695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40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3A01F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2B7FA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3AABF462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3DDDB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41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31452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F47A1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1D5797F4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280B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42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2309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8DF9E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2884AA07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D202A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43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7D1C3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6EBE5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21F21233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8F82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44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D3436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8C81F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6BB6F8F9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0E633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45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C0ACB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6E68A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37654413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A552D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46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28EC5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BD2DD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17F00A6B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153EF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47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DD928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0AB7F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0B16912B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C7832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48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C0163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E0A1B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66760F3B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BCCB3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49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E410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22F86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696203E1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32552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BA14A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7804D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02D2ED51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BBCE1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A0464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4585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374E56C8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6E269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52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8D9DE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B1700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276D0D62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41331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lastRenderedPageBreak/>
              <w:t>Pakiet 53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12527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B27A6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36F10A0E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728AB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54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FE736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5DA36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5A992220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B9D04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55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38BCE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72026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2D457B8B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F1B0A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56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D1A50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73412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36796EDF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157A4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57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C07BF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1E3B6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7C58C90B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F2BDD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58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2A8BB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FA0E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02FFFE3F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A2A7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59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DE405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15754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344E6FB7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96A5D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60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24376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CFE5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7D6AD64F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08C0F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61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E75A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419D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45E5EAC0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9056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62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9E9DE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AD15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075F96B5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BA5B6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63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1086A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CA76B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57D23E82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54157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64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B186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F3286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4CFAFEC4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4D692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65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8749C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E48C9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6533DD7D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C8470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66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1915A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233A4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05B47825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4E61F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67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CE158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DBBA4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3C6665C9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1D6C4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68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9074D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9F69B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49F9F9D6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BA2D1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69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FAC0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D74E3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701E81AE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26AA0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70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13479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6D036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529B0237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1D6C9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71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9D07D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FFB5E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1F4D588E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0D33F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72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4D481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930AF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215DE70B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B1527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73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763A4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668C3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635AA8B6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5618C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74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BF573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42274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6D930FDD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72F87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75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7069D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59432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2C8A48BD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478FD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76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24460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5CEC5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6B0C1E01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54729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77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DB31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C4D6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7E23C97B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80B84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lastRenderedPageBreak/>
              <w:t>Pakiet 78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EAA3C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58D20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59201350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5711D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79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14213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092E5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173B3E55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BFC6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80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6F55B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F8984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49C89C2C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31141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81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9C44D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CA811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1A0C4778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C1189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98E89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DE87A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17E7F554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9471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83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A8B1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14886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31E80C51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B5748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84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03D1B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4F998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1360FBFA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D5FEF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85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62BDE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DA788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40A79A24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F6B0F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86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ACBA3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2CDA2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2666EB4A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12C32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88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96132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2655A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393C6A83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D3532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89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EABA8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4CD5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5EA5872C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EE2FA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90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68448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DBAD5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43CEC7C7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F7E53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91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DF9BE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29B5C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4369C9EB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2EF56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B27A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FAC17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20F03702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414DC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93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1299F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6693D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72CF219F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064B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94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386D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A6485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5AE2372E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9D2C4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95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76260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5C70D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718780F9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BCA69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96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0EACC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C66FB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2452C48B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BCFD5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97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1167E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899D8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4A664705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AD081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98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DADB1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D4E6C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725A84C2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F7716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99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872E3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C5DE2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5509DC29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408A1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BCF98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E286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763BC4EB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F48C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101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59A7D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A285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335DBE89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E6E45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102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9337E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94E4E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0930B1C3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34A17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103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E104D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41970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18F0AD81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031AD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lastRenderedPageBreak/>
              <w:t>Pakiet 104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E7749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329A0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2385F9E5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CE130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105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7D88A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AE166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6771C91A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09923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106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FB07B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20D37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67CDA122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CC749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107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5F105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C1AD1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3E71D352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B940E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108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BBCD9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8898D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10F0C198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4B640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109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07757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F0006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587A8045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FAEC5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110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0B181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781C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24A01F23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7B673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111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F3C62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C56F1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0A8144C0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75569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112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472DD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75A56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0BD61E5D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7335F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113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A9124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ECC72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2A09CD44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78D75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114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A99C5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9F35B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1C67F099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4700F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115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BDECC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EE871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  <w:tr w:rsidR="003E1A28" w:rsidRPr="003E1A28" w14:paraId="75CB3CCC" w14:textId="77777777" w:rsidTr="009E7E99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5E43D" w14:textId="77777777" w:rsidR="003E1A28" w:rsidRPr="003E1A28" w:rsidRDefault="003E1A28" w:rsidP="003E1A28">
            <w:pPr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Pakiet 116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1DD03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A8A9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zh-CN"/>
                <w14:ligatures w14:val="none"/>
              </w:rPr>
            </w:pPr>
          </w:p>
        </w:tc>
      </w:tr>
    </w:tbl>
    <w:p w14:paraId="10E86369" w14:textId="77777777" w:rsidR="003E1A28" w:rsidRPr="003E1A28" w:rsidRDefault="003E1A28" w:rsidP="003E1A28">
      <w:pPr>
        <w:spacing w:after="0" w:line="360" w:lineRule="auto"/>
        <w:jc w:val="both"/>
        <w:rPr>
          <w:rFonts w:ascii="Calibri" w:eastAsia="SimSun" w:hAnsi="Calibri" w:cs="Calibri"/>
          <w:b/>
          <w:bCs/>
          <w:color w:val="FF0000"/>
          <w:highlight w:val="yellow"/>
          <w:lang w:eastAsia="ar-SA"/>
          <w14:ligatures w14:val="none"/>
        </w:rPr>
      </w:pPr>
    </w:p>
    <w:tbl>
      <w:tblPr>
        <w:tblW w:w="9356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60"/>
        <w:gridCol w:w="1843"/>
        <w:gridCol w:w="2835"/>
        <w:gridCol w:w="3118"/>
      </w:tblGrid>
      <w:tr w:rsidR="003E1A28" w:rsidRPr="003E1A28" w14:paraId="55E8A213" w14:textId="77777777" w:rsidTr="009E7E99">
        <w:trPr>
          <w:trHeight w:val="886"/>
        </w:trPr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DDDDDD"/>
            <w:vAlign w:val="center"/>
          </w:tcPr>
          <w:p w14:paraId="3E3A6C04" w14:textId="77777777" w:rsidR="003E1A28" w:rsidRPr="003E1A28" w:rsidRDefault="003E1A28" w:rsidP="003E1A28">
            <w:pPr>
              <w:suppressLineNumbers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zh-CN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b/>
                <w:bCs/>
                <w:kern w:val="0"/>
                <w:lang w:eastAsia="zh-CN"/>
                <w14:ligatures w14:val="none"/>
              </w:rPr>
              <w:t>Numer Pakietu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624EAA1F" w14:textId="77777777" w:rsidR="003E1A28" w:rsidRPr="003E1A28" w:rsidRDefault="003E1A28" w:rsidP="003E1A28">
            <w:pPr>
              <w:suppressLineNumbers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zh-CN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b/>
                <w:bCs/>
                <w:kern w:val="0"/>
                <w:lang w:eastAsia="zh-CN"/>
                <w14:ligatures w14:val="none"/>
              </w:rPr>
              <w:t>Cena brutto Pakietu w PLN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7EE14AD7" w14:textId="77777777" w:rsidR="003E1A28" w:rsidRPr="003E1A28" w:rsidRDefault="003E1A28" w:rsidP="003E1A28">
            <w:pPr>
              <w:suppressLineNumbers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zh-CN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b/>
                <w:bCs/>
                <w:kern w:val="0"/>
                <w:lang w:eastAsia="zh-CN"/>
                <w14:ligatures w14:val="none"/>
              </w:rPr>
              <w:t>Oferowany termin utworzenia depozytu (max. 5 dni roboczych)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2401034F" w14:textId="77777777" w:rsidR="003E1A28" w:rsidRPr="003E1A28" w:rsidRDefault="003E1A28" w:rsidP="003E1A28">
            <w:pPr>
              <w:suppressLineNumbers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zh-CN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b/>
                <w:bCs/>
                <w:kern w:val="0"/>
                <w:lang w:eastAsia="zh-CN"/>
                <w14:ligatures w14:val="none"/>
              </w:rPr>
              <w:t>Oferowany termin uzupełnienia depozytu (max. 3 dni roboczych)</w:t>
            </w:r>
          </w:p>
        </w:tc>
      </w:tr>
      <w:tr w:rsidR="003E1A28" w:rsidRPr="003E1A28" w14:paraId="1A775A8B" w14:textId="77777777" w:rsidTr="009E7E9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E8B77" w14:textId="77777777" w:rsidR="003E1A28" w:rsidRPr="003E1A28" w:rsidRDefault="003E1A28" w:rsidP="003E1A28">
            <w:pPr>
              <w:spacing w:after="0" w:line="36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Pakiet 87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948E5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rPr>
                <w:rFonts w:ascii="Calibri" w:eastAsia="Times New Roman" w:hAnsi="Calibri" w:cs="Calibri"/>
                <w:kern w:val="0"/>
                <w:lang w:eastAsia="zh-CN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E4BE9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rPr>
                <w:rFonts w:ascii="Calibri" w:eastAsia="Times New Roman" w:hAnsi="Calibri" w:cs="Calibri"/>
                <w:kern w:val="0"/>
                <w:lang w:eastAsia="zh-CN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17DE" w14:textId="77777777" w:rsidR="003E1A28" w:rsidRPr="003E1A28" w:rsidRDefault="003E1A28" w:rsidP="003E1A28">
            <w:pPr>
              <w:suppressLineNumbers/>
              <w:suppressAutoHyphens/>
              <w:snapToGrid w:val="0"/>
              <w:spacing w:after="0" w:line="360" w:lineRule="auto"/>
              <w:rPr>
                <w:rFonts w:ascii="Calibri" w:eastAsia="Times New Roman" w:hAnsi="Calibri" w:cs="Calibri"/>
                <w:kern w:val="0"/>
                <w:lang w:eastAsia="zh-CN"/>
                <w14:ligatures w14:val="none"/>
              </w:rPr>
            </w:pPr>
          </w:p>
        </w:tc>
      </w:tr>
    </w:tbl>
    <w:p w14:paraId="6FD9577E" w14:textId="77777777" w:rsidR="003E1A28" w:rsidRPr="003E1A28" w:rsidRDefault="003E1A28" w:rsidP="003E1A28">
      <w:pPr>
        <w:spacing w:after="0" w:line="360" w:lineRule="auto"/>
        <w:jc w:val="both"/>
        <w:rPr>
          <w:rFonts w:ascii="Calibri" w:eastAsia="SimSun" w:hAnsi="Calibri" w:cs="Calibri"/>
          <w:b/>
          <w:bCs/>
          <w:color w:val="FF0000"/>
          <w:highlight w:val="yellow"/>
          <w:lang w:eastAsia="ar-SA"/>
          <w14:ligatures w14:val="none"/>
        </w:rPr>
      </w:pPr>
    </w:p>
    <w:p w14:paraId="7FFE642C" w14:textId="77777777" w:rsidR="003E1A28" w:rsidRPr="003E1A28" w:rsidRDefault="003E1A28" w:rsidP="003E1A28">
      <w:pPr>
        <w:spacing w:after="0" w:line="360" w:lineRule="auto"/>
        <w:rPr>
          <w:rFonts w:ascii="Calibri" w:eastAsia="SimSun" w:hAnsi="Calibri" w:cs="Calibri"/>
          <w:b/>
          <w:bCs/>
          <w:i/>
          <w:iCs/>
          <w:color w:val="2F5496"/>
          <w:kern w:val="0"/>
          <w:lang w:eastAsia="zh-CN"/>
          <w14:ligatures w14:val="none"/>
        </w:rPr>
      </w:pPr>
      <w:r w:rsidRPr="003E1A28">
        <w:rPr>
          <w:rFonts w:ascii="Calibri" w:eastAsia="SimSun" w:hAnsi="Calibri" w:cs="Calibri"/>
          <w:b/>
          <w:bCs/>
          <w:i/>
          <w:iCs/>
          <w:color w:val="2F5496"/>
          <w:kern w:val="0"/>
          <w:lang w:eastAsia="zh-CN"/>
          <w14:ligatures w14:val="none"/>
        </w:rPr>
        <w:t>Uwaga:</w:t>
      </w:r>
    </w:p>
    <w:p w14:paraId="5D55DF4C" w14:textId="77777777" w:rsidR="003E1A28" w:rsidRPr="003E1A28" w:rsidRDefault="003E1A28" w:rsidP="003E1A28">
      <w:pPr>
        <w:spacing w:after="0" w:line="360" w:lineRule="auto"/>
        <w:rPr>
          <w:rFonts w:ascii="Calibri" w:eastAsia="SimSun" w:hAnsi="Calibri" w:cs="Calibri"/>
          <w:i/>
          <w:iCs/>
          <w:color w:val="2F5496"/>
          <w:kern w:val="0"/>
          <w:lang w:eastAsia="zh-CN"/>
          <w14:ligatures w14:val="none"/>
        </w:rPr>
      </w:pPr>
      <w:r w:rsidRPr="003E1A28">
        <w:rPr>
          <w:rFonts w:ascii="Calibri" w:eastAsia="SimSun" w:hAnsi="Calibri" w:cs="Calibri"/>
          <w:i/>
          <w:iCs/>
          <w:color w:val="2F5496"/>
          <w:kern w:val="0"/>
          <w:lang w:eastAsia="zh-CN"/>
          <w14:ligatures w14:val="none"/>
        </w:rPr>
        <w:t xml:space="preserve">Zamawiający </w:t>
      </w:r>
      <w:r w:rsidRPr="003E1A28">
        <w:rPr>
          <w:rFonts w:ascii="Calibri" w:eastAsia="SimSun" w:hAnsi="Calibri" w:cs="Calibri"/>
          <w:b/>
          <w:bCs/>
          <w:i/>
          <w:iCs/>
          <w:color w:val="2F5496"/>
          <w:kern w:val="0"/>
          <w:u w:val="single"/>
          <w:lang w:eastAsia="zh-CN"/>
          <w14:ligatures w14:val="none"/>
        </w:rPr>
        <w:t>dopuszcza,</w:t>
      </w:r>
      <w:r w:rsidRPr="003E1A28">
        <w:rPr>
          <w:rFonts w:ascii="Calibri" w:eastAsia="SimSun" w:hAnsi="Calibri" w:cs="Calibri"/>
          <w:i/>
          <w:iCs/>
          <w:color w:val="2F5496"/>
          <w:kern w:val="0"/>
          <w:lang w:eastAsia="zh-CN"/>
          <w14:ligatures w14:val="none"/>
        </w:rPr>
        <w:t xml:space="preserve"> aby ,, Formularz ofertowy” zawierał tylko te Pakiety, na które Wykonawca składa ofertę. </w:t>
      </w:r>
    </w:p>
    <w:p w14:paraId="4264556E" w14:textId="77777777" w:rsidR="003E1A28" w:rsidRPr="003E1A28" w:rsidRDefault="003E1A28" w:rsidP="003E1A28">
      <w:pPr>
        <w:spacing w:after="0" w:line="360" w:lineRule="auto"/>
        <w:jc w:val="both"/>
        <w:rPr>
          <w:rFonts w:ascii="Calibri" w:eastAsia="SimSun" w:hAnsi="Calibri" w:cs="Calibri"/>
          <w:i/>
          <w:iCs/>
          <w:color w:val="2F5496"/>
          <w:kern w:val="0"/>
          <w:lang w:eastAsia="zh-CN"/>
          <w14:ligatures w14:val="none"/>
        </w:rPr>
      </w:pPr>
      <w:r w:rsidRPr="003E1A28">
        <w:rPr>
          <w:rFonts w:ascii="Calibri" w:eastAsia="SimSun" w:hAnsi="Calibri" w:cs="Calibri"/>
          <w:i/>
          <w:iCs/>
          <w:color w:val="2F5496"/>
          <w:kern w:val="0"/>
          <w:lang w:eastAsia="zh-CN"/>
          <w14:ligatures w14:val="none"/>
        </w:rPr>
        <w:t xml:space="preserve">Zamawiający </w:t>
      </w:r>
      <w:r w:rsidRPr="003E1A28">
        <w:rPr>
          <w:rFonts w:ascii="Calibri" w:eastAsia="SimSun" w:hAnsi="Calibri" w:cs="Calibri"/>
          <w:b/>
          <w:bCs/>
          <w:i/>
          <w:iCs/>
          <w:color w:val="2F5496"/>
          <w:kern w:val="0"/>
          <w:u w:val="single"/>
          <w:lang w:eastAsia="zh-CN"/>
          <w14:ligatures w14:val="none"/>
        </w:rPr>
        <w:t>dopuszcza,</w:t>
      </w:r>
      <w:r w:rsidRPr="003E1A28">
        <w:rPr>
          <w:rFonts w:ascii="Calibri" w:eastAsia="SimSun" w:hAnsi="Calibri" w:cs="Calibri"/>
          <w:i/>
          <w:iCs/>
          <w:color w:val="2F5496"/>
          <w:kern w:val="0"/>
          <w:lang w:eastAsia="zh-CN"/>
          <w14:ligatures w14:val="none"/>
        </w:rPr>
        <w:t xml:space="preserve"> aby oferta zawierała tylko formularze cenowe - zestawienie asortymentowo-ilościowe dotyczące Pakietów, na które Wykonawca składa ofertę.</w:t>
      </w:r>
    </w:p>
    <w:p w14:paraId="1E2E293E" w14:textId="77777777" w:rsidR="003E1A28" w:rsidRPr="003E1A28" w:rsidRDefault="003E1A28" w:rsidP="003E1A28">
      <w:pPr>
        <w:spacing w:after="0" w:line="360" w:lineRule="auto"/>
        <w:jc w:val="both"/>
        <w:rPr>
          <w:rFonts w:ascii="Calibri" w:eastAsia="SimSun" w:hAnsi="Calibri" w:cs="Calibri"/>
          <w:i/>
          <w:iCs/>
          <w:color w:val="2F5496"/>
          <w:kern w:val="0"/>
          <w:lang w:eastAsia="zh-CN"/>
          <w14:ligatures w14:val="none"/>
        </w:rPr>
      </w:pPr>
    </w:p>
    <w:p w14:paraId="6BF0DF8D" w14:textId="77777777" w:rsidR="003E1A28" w:rsidRPr="003E1A28" w:rsidRDefault="003E1A28" w:rsidP="003E1A28">
      <w:pPr>
        <w:keepNext/>
        <w:autoSpaceDE w:val="0"/>
        <w:autoSpaceDN w:val="0"/>
        <w:spacing w:after="0" w:line="360" w:lineRule="auto"/>
        <w:outlineLvl w:val="1"/>
        <w:rPr>
          <w:rFonts w:ascii="Calibri" w:eastAsia="SimSun" w:hAnsi="Calibri" w:cs="Calibri"/>
          <w:lang w:eastAsia="ar-SA"/>
          <w14:ligatures w14:val="none"/>
        </w:rPr>
      </w:pPr>
      <w:r w:rsidRPr="003E1A28">
        <w:rPr>
          <w:rFonts w:ascii="Calibri" w:eastAsia="SimSun" w:hAnsi="Calibri" w:cs="Calibri"/>
          <w:b/>
          <w:bCs/>
          <w:lang w:eastAsia="ar-SA"/>
          <w14:ligatures w14:val="none"/>
        </w:rPr>
        <w:t>Oświadczenia Wykonawcy:</w:t>
      </w:r>
    </w:p>
    <w:p w14:paraId="12BD0EA0" w14:textId="77777777" w:rsidR="003E1A28" w:rsidRPr="003E1A28" w:rsidRDefault="003E1A28" w:rsidP="003E1A28">
      <w:pPr>
        <w:widowControl w:val="0"/>
        <w:numPr>
          <w:ilvl w:val="0"/>
          <w:numId w:val="3"/>
        </w:numPr>
        <w:suppressAutoHyphens/>
        <w:spacing w:after="0" w:line="360" w:lineRule="auto"/>
        <w:ind w:left="426" w:hanging="426"/>
        <w:jc w:val="both"/>
        <w:textAlignment w:val="baseline"/>
        <w:rPr>
          <w:rFonts w:ascii="Calibri" w:eastAsia="SimSun" w:hAnsi="Calibri" w:cs="Calibri"/>
          <w:shd w:val="clear" w:color="auto" w:fill="FFFF66"/>
          <w:lang w:eastAsia="ar-SA"/>
          <w14:ligatures w14:val="none"/>
        </w:rPr>
      </w:pPr>
      <w:r w:rsidRPr="003E1A28">
        <w:rPr>
          <w:rFonts w:ascii="Calibri" w:eastAsia="SimSun" w:hAnsi="Calibri" w:cs="Calibri"/>
          <w:lang w:eastAsia="ar-SA"/>
          <w14:ligatures w14:val="none"/>
        </w:rPr>
        <w:t xml:space="preserve">Zapoznaliśmy się z dokumentami dotyczącymi niniejszego postępowania o udzielenie zamówienia publicznego oraz </w:t>
      </w:r>
      <w:r w:rsidRPr="003E1A28">
        <w:rPr>
          <w:rFonts w:ascii="Calibri" w:eastAsia="Arial Unicode MS" w:hAnsi="Calibri" w:cs="Calibri"/>
          <w:lang w:eastAsia="ar-SA"/>
          <w14:ligatures w14:val="none"/>
        </w:rPr>
        <w:t xml:space="preserve">uzyskaliśmy </w:t>
      </w:r>
      <w:r w:rsidRPr="003E1A28">
        <w:rPr>
          <w:rFonts w:ascii="Calibri" w:eastAsia="SimSun" w:hAnsi="Calibri" w:cs="Calibri"/>
          <w:lang w:eastAsia="ar-SA"/>
          <w14:ligatures w14:val="none"/>
        </w:rPr>
        <w:t xml:space="preserve">wszelkie informacje niezbędne do przygotowania oferty i właściwego wykonania zamówienia publicznego oraz przyjmujemy </w:t>
      </w:r>
      <w:r w:rsidRPr="003E1A28">
        <w:rPr>
          <w:rFonts w:ascii="Calibri" w:eastAsia="SimSun" w:hAnsi="Calibri" w:cs="Calibri"/>
          <w:lang w:eastAsia="ar-SA"/>
          <w14:ligatures w14:val="none"/>
        </w:rPr>
        <w:lastRenderedPageBreak/>
        <w:t>warunki określone w Specyfikacji Warunków Zamówienia (SWZ) oraz załącznikach do SWZ i nie wnosimy w stosunku do nich żadnych uwag, a w przypadku wyboru naszej oferty zobowiązujemy się do podpisania w czasie i miejscu wskazanym przez Zamawiającego umowy w sprawie zamówienia publicznego zgodnie ze Wzorem umowy stanowiącym załącznik do SWZ.</w:t>
      </w:r>
    </w:p>
    <w:p w14:paraId="79E6C0E6" w14:textId="77777777" w:rsidR="003E1A28" w:rsidRPr="003E1A28" w:rsidRDefault="003E1A28" w:rsidP="003E1A28">
      <w:pPr>
        <w:widowControl w:val="0"/>
        <w:numPr>
          <w:ilvl w:val="0"/>
          <w:numId w:val="3"/>
        </w:numPr>
        <w:suppressAutoHyphens/>
        <w:spacing w:after="0" w:line="360" w:lineRule="auto"/>
        <w:ind w:left="426" w:hanging="426"/>
        <w:jc w:val="both"/>
        <w:textAlignment w:val="baseline"/>
        <w:rPr>
          <w:rFonts w:ascii="Calibri" w:eastAsia="SimSun" w:hAnsi="Calibri" w:cs="Calibri"/>
          <w:b/>
          <w:bCs/>
          <w:shd w:val="clear" w:color="auto" w:fill="FFFF66"/>
          <w:lang w:eastAsia="ar-SA"/>
          <w14:ligatures w14:val="none"/>
        </w:rPr>
      </w:pPr>
      <w:r w:rsidRPr="003E1A28">
        <w:rPr>
          <w:rFonts w:ascii="Calibri" w:eastAsia="Arial Unicode MS" w:hAnsi="Calibri" w:cs="Calibri"/>
          <w:b/>
          <w:bCs/>
          <w:lang w:eastAsia="ar-SA"/>
          <w14:ligatures w14:val="none"/>
        </w:rPr>
        <w:t xml:space="preserve">Oświadczamy, że przedmiot zamówienia zrealizujemy w terminie określonym przez Zamawiającego w SWZ. </w:t>
      </w:r>
    </w:p>
    <w:p w14:paraId="24834146" w14:textId="77777777" w:rsidR="003E1A28" w:rsidRPr="003E1A28" w:rsidRDefault="003E1A28" w:rsidP="003E1A28">
      <w:pPr>
        <w:widowControl w:val="0"/>
        <w:numPr>
          <w:ilvl w:val="0"/>
          <w:numId w:val="3"/>
        </w:numPr>
        <w:suppressAutoHyphens/>
        <w:spacing w:after="0" w:line="360" w:lineRule="auto"/>
        <w:ind w:left="426" w:hanging="426"/>
        <w:jc w:val="both"/>
        <w:textAlignment w:val="baseline"/>
        <w:rPr>
          <w:rFonts w:ascii="Calibri" w:eastAsia="SimSun" w:hAnsi="Calibri" w:cs="Calibri"/>
          <w:lang w:eastAsia="ar-SA"/>
          <w14:ligatures w14:val="none"/>
        </w:rPr>
      </w:pPr>
      <w:r w:rsidRPr="003E1A28">
        <w:rPr>
          <w:rFonts w:ascii="Calibri" w:eastAsia="SimSun" w:hAnsi="Calibri" w:cs="Calibri"/>
          <w:lang w:eastAsia="ar-SA"/>
          <w14:ligatures w14:val="none"/>
        </w:rPr>
        <w:t xml:space="preserve">Oświadczamy, że w cenie oferty zostały uwzględnione wszystkie koszty wykonania zamówienia i realizacji przyszłego świadczenia umownego. W ofercie nie została zastosowana cena dumpingowa i oferta nie stanowi czynu nieuczciwej konkurencji w myśl ustawy z 16 kwietnia 1993 r. o zwalczaniu nieuczciwej konkurencji (tj. </w:t>
      </w:r>
      <w:bookmarkStart w:id="0" w:name="_Hlk180414700"/>
      <w:r w:rsidRPr="003E1A28">
        <w:rPr>
          <w:rFonts w:ascii="Calibri" w:eastAsia="SimSun" w:hAnsi="Calibri" w:cs="Calibri"/>
          <w:lang w:eastAsia="ar-SA"/>
          <w14:ligatures w14:val="none"/>
        </w:rPr>
        <w:t>Dz. U. z 2022 poz. 1233</w:t>
      </w:r>
      <w:bookmarkEnd w:id="0"/>
      <w:r w:rsidRPr="003E1A28">
        <w:rPr>
          <w:rFonts w:ascii="Calibri" w:eastAsia="SimSun" w:hAnsi="Calibri" w:cs="Calibri"/>
          <w:lang w:eastAsia="ar-SA"/>
          <w14:ligatures w14:val="none"/>
        </w:rPr>
        <w:t xml:space="preserve">).  </w:t>
      </w:r>
    </w:p>
    <w:p w14:paraId="5A6BEEDF" w14:textId="77777777" w:rsidR="003E1A28" w:rsidRPr="003E1A28" w:rsidRDefault="003E1A28" w:rsidP="003E1A28">
      <w:pPr>
        <w:widowControl w:val="0"/>
        <w:numPr>
          <w:ilvl w:val="0"/>
          <w:numId w:val="3"/>
        </w:numPr>
        <w:suppressAutoHyphens/>
        <w:spacing w:after="0" w:line="360" w:lineRule="auto"/>
        <w:ind w:left="426" w:hanging="426"/>
        <w:jc w:val="both"/>
        <w:textAlignment w:val="baseline"/>
        <w:rPr>
          <w:rFonts w:ascii="Calibri" w:eastAsia="SimSun" w:hAnsi="Calibri" w:cs="Calibri"/>
          <w:lang w:eastAsia="ar-SA"/>
          <w14:ligatures w14:val="none"/>
        </w:rPr>
      </w:pPr>
      <w:r w:rsidRPr="003E1A28">
        <w:rPr>
          <w:rFonts w:ascii="Calibri" w:eastAsia="SimSun" w:hAnsi="Calibri" w:cs="Calibri"/>
          <w:lang w:eastAsia="ar-SA"/>
          <w14:ligatures w14:val="none"/>
        </w:rPr>
        <w:t>Oświadczamy, że uważamy się za związanych niniejszą ofertą przez okres wymagany przez Zamawiającego w SWZ.</w:t>
      </w:r>
    </w:p>
    <w:p w14:paraId="79B7D60C" w14:textId="77777777" w:rsidR="003E1A28" w:rsidRPr="003E1A28" w:rsidRDefault="003E1A28" w:rsidP="003E1A28">
      <w:pPr>
        <w:widowControl w:val="0"/>
        <w:numPr>
          <w:ilvl w:val="0"/>
          <w:numId w:val="3"/>
        </w:numPr>
        <w:suppressAutoHyphens/>
        <w:spacing w:after="0" w:line="360" w:lineRule="auto"/>
        <w:ind w:left="426" w:hanging="426"/>
        <w:jc w:val="both"/>
        <w:textAlignment w:val="baseline"/>
        <w:rPr>
          <w:rFonts w:ascii="Calibri" w:eastAsia="SimSun" w:hAnsi="Calibri" w:cs="Calibri"/>
          <w:b/>
          <w:bCs/>
          <w:lang w:eastAsia="ar-SA"/>
          <w14:ligatures w14:val="none"/>
        </w:rPr>
      </w:pPr>
      <w:r w:rsidRPr="003E1A28">
        <w:rPr>
          <w:rFonts w:ascii="Calibri" w:eastAsia="SimSun" w:hAnsi="Calibri" w:cs="Calibri"/>
          <w:lang w:eastAsia="ar-SA"/>
          <w14:ligatures w14:val="none"/>
        </w:rPr>
        <w:t xml:space="preserve">Oświadczamy, że przedmiot zamówienia zrealizujemy </w:t>
      </w:r>
      <w:r w:rsidRPr="003E1A28">
        <w:rPr>
          <w:rFonts w:ascii="Calibri" w:eastAsia="SimSun" w:hAnsi="Calibri" w:cs="Calibri"/>
          <w:b/>
          <w:bCs/>
          <w:lang w:eastAsia="ar-SA"/>
          <w14:ligatures w14:val="none"/>
        </w:rPr>
        <w:t>bez udziału podwykonawców / z udziałem następujących podwykonawców *</w:t>
      </w:r>
      <w:r w:rsidRPr="003E1A28">
        <w:rPr>
          <w:rFonts w:ascii="Calibri" w:eastAsia="SimSun" w:hAnsi="Calibri" w:cs="Calibri"/>
          <w:b/>
          <w:bCs/>
          <w:lang w:eastAsia="zh-CN"/>
          <w14:ligatures w14:val="none"/>
        </w:rPr>
        <w:t xml:space="preserve"> 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9"/>
        <w:gridCol w:w="3140"/>
        <w:gridCol w:w="4962"/>
      </w:tblGrid>
      <w:tr w:rsidR="003E1A28" w:rsidRPr="003E1A28" w14:paraId="78195D82" w14:textId="77777777" w:rsidTr="009E7E99">
        <w:trPr>
          <w:trHeight w:val="713"/>
          <w:jc w:val="center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14:paraId="1C9B7FED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jc w:val="center"/>
              <w:textAlignment w:val="baseline"/>
              <w:rPr>
                <w:rFonts w:ascii="Calibri" w:eastAsia="Arial Unicode MS" w:hAnsi="Calibri" w:cs="Calibri"/>
                <w:b/>
                <w:bCs/>
                <w:lang w:eastAsia="ar-SA"/>
                <w14:ligatures w14:val="none"/>
              </w:rPr>
            </w:pPr>
            <w:r w:rsidRPr="003E1A28">
              <w:rPr>
                <w:rFonts w:ascii="Calibri" w:eastAsia="Arial Unicode MS" w:hAnsi="Calibri" w:cs="Calibri"/>
                <w:b/>
                <w:bCs/>
                <w:lang w:eastAsia="ar-SA"/>
                <w14:ligatures w14:val="none"/>
              </w:rPr>
              <w:t>Lp.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14:paraId="14875A6D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jc w:val="center"/>
              <w:textAlignment w:val="baseline"/>
              <w:rPr>
                <w:rFonts w:ascii="Calibri" w:eastAsia="Arial Unicode MS" w:hAnsi="Calibri" w:cs="Calibri"/>
                <w:b/>
                <w:bCs/>
                <w:lang w:eastAsia="ar-SA"/>
                <w14:ligatures w14:val="none"/>
              </w:rPr>
            </w:pPr>
            <w:r w:rsidRPr="003E1A28">
              <w:rPr>
                <w:rFonts w:ascii="Calibri" w:eastAsia="Arial Unicode MS" w:hAnsi="Calibri" w:cs="Calibri"/>
                <w:b/>
                <w:bCs/>
                <w:lang w:eastAsia="ar-SA"/>
                <w14:ligatures w14:val="none"/>
              </w:rPr>
              <w:t>Części zamówienia, których wykonanie Wykonawca zamierza  powierzyć podwykonawcy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7A4CB56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jc w:val="center"/>
              <w:textAlignment w:val="baseline"/>
              <w:rPr>
                <w:rFonts w:ascii="Calibri" w:eastAsia="Arial Unicode MS" w:hAnsi="Calibri" w:cs="Calibri"/>
                <w:b/>
                <w:bCs/>
                <w:lang w:eastAsia="ar-SA"/>
                <w14:ligatures w14:val="none"/>
              </w:rPr>
            </w:pPr>
            <w:r w:rsidRPr="003E1A28">
              <w:rPr>
                <w:rFonts w:ascii="Calibri" w:eastAsia="Arial Unicode MS" w:hAnsi="Calibri" w:cs="Calibri"/>
                <w:b/>
                <w:bCs/>
                <w:lang w:eastAsia="ar-SA"/>
                <w14:ligatures w14:val="none"/>
              </w:rPr>
              <w:t>Firmy (nazwa) podwykonawcy</w:t>
            </w:r>
            <w:r w:rsidRPr="003E1A28">
              <w:rPr>
                <w:rFonts w:ascii="Calibri" w:eastAsia="Arial Unicode MS" w:hAnsi="Calibri" w:cs="Calibri"/>
                <w:b/>
                <w:bCs/>
                <w:lang w:eastAsia="ar-SA"/>
                <w14:ligatures w14:val="none"/>
              </w:rPr>
              <w:br/>
            </w:r>
            <w:r w:rsidRPr="003E1A28">
              <w:rPr>
                <w:rFonts w:ascii="Calibri" w:eastAsia="Arial Unicode MS" w:hAnsi="Calibri" w:cs="Calibri"/>
                <w:bCs/>
                <w:lang w:eastAsia="ar-SA"/>
                <w14:ligatures w14:val="none"/>
              </w:rPr>
              <w:t>(dotyczy podwykonawców, którzy są znani Wykonawcy na dzień złożenia oferty)</w:t>
            </w:r>
          </w:p>
        </w:tc>
      </w:tr>
      <w:tr w:rsidR="003E1A28" w:rsidRPr="003E1A28" w14:paraId="3F64B276" w14:textId="77777777" w:rsidTr="009E7E99">
        <w:trPr>
          <w:trHeight w:val="238"/>
          <w:jc w:val="center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00253812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jc w:val="center"/>
              <w:textAlignment w:val="baseline"/>
              <w:rPr>
                <w:rFonts w:ascii="Calibri" w:eastAsia="Arial Unicode MS" w:hAnsi="Calibri" w:cs="Calibri"/>
                <w:strike/>
                <w:lang w:eastAsia="ar-SA"/>
                <w14:ligatures w14:val="none"/>
              </w:rPr>
            </w:pPr>
            <w:r w:rsidRPr="003E1A28">
              <w:rPr>
                <w:rFonts w:ascii="Calibri" w:eastAsia="Arial Unicode MS" w:hAnsi="Calibri" w:cs="Calibri"/>
                <w:bCs/>
                <w:lang w:eastAsia="ar-SA"/>
                <w14:ligatures w14:val="none"/>
              </w:rPr>
              <w:t>1.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2EE4B71F" w14:textId="77777777" w:rsidR="003E1A28" w:rsidRPr="003E1A28" w:rsidRDefault="003E1A28" w:rsidP="003E1A28">
            <w:pPr>
              <w:widowControl w:val="0"/>
              <w:suppressAutoHyphens/>
              <w:snapToGrid w:val="0"/>
              <w:spacing w:after="0" w:line="360" w:lineRule="auto"/>
              <w:textAlignment w:val="baseline"/>
              <w:rPr>
                <w:rFonts w:ascii="Calibri" w:eastAsia="Arial Unicode MS" w:hAnsi="Calibri" w:cs="Calibri"/>
                <w:strike/>
                <w:lang w:eastAsia="ar-SA"/>
                <w14:ligatures w14:val="none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51FD07" w14:textId="77777777" w:rsidR="003E1A28" w:rsidRPr="003E1A28" w:rsidRDefault="003E1A28" w:rsidP="003E1A28">
            <w:pPr>
              <w:widowControl w:val="0"/>
              <w:suppressAutoHyphens/>
              <w:snapToGrid w:val="0"/>
              <w:spacing w:after="0" w:line="360" w:lineRule="auto"/>
              <w:textAlignment w:val="baseline"/>
              <w:rPr>
                <w:rFonts w:ascii="Calibri" w:eastAsia="Arial Unicode MS" w:hAnsi="Calibri" w:cs="Calibri"/>
                <w:strike/>
                <w:lang w:eastAsia="ar-SA"/>
                <w14:ligatures w14:val="none"/>
              </w:rPr>
            </w:pPr>
          </w:p>
        </w:tc>
      </w:tr>
      <w:tr w:rsidR="003E1A28" w:rsidRPr="003E1A28" w14:paraId="3FCD4F46" w14:textId="77777777" w:rsidTr="009E7E99">
        <w:trPr>
          <w:trHeight w:val="207"/>
          <w:jc w:val="center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151F2632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jc w:val="center"/>
              <w:textAlignment w:val="baseline"/>
              <w:rPr>
                <w:rFonts w:ascii="Calibri" w:eastAsia="Arial Unicode MS" w:hAnsi="Calibri" w:cs="Calibri"/>
                <w:strike/>
                <w:lang w:eastAsia="ar-SA"/>
                <w14:ligatures w14:val="none"/>
              </w:rPr>
            </w:pPr>
            <w:r w:rsidRPr="003E1A28">
              <w:rPr>
                <w:rFonts w:ascii="Calibri" w:eastAsia="Arial Unicode MS" w:hAnsi="Calibri" w:cs="Calibri"/>
                <w:bCs/>
                <w:lang w:eastAsia="ar-SA"/>
                <w14:ligatures w14:val="none"/>
              </w:rPr>
              <w:t>2.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67091105" w14:textId="77777777" w:rsidR="003E1A28" w:rsidRPr="003E1A28" w:rsidRDefault="003E1A28" w:rsidP="003E1A28">
            <w:pPr>
              <w:widowControl w:val="0"/>
              <w:suppressAutoHyphens/>
              <w:snapToGrid w:val="0"/>
              <w:spacing w:after="0" w:line="360" w:lineRule="auto"/>
              <w:textAlignment w:val="baseline"/>
              <w:rPr>
                <w:rFonts w:ascii="Calibri" w:eastAsia="Arial Unicode MS" w:hAnsi="Calibri" w:cs="Calibri"/>
                <w:strike/>
                <w:lang w:eastAsia="ar-SA"/>
                <w14:ligatures w14:val="none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DEEA3F" w14:textId="77777777" w:rsidR="003E1A28" w:rsidRPr="003E1A28" w:rsidRDefault="003E1A28" w:rsidP="003E1A28">
            <w:pPr>
              <w:widowControl w:val="0"/>
              <w:suppressAutoHyphens/>
              <w:snapToGrid w:val="0"/>
              <w:spacing w:after="0" w:line="360" w:lineRule="auto"/>
              <w:textAlignment w:val="baseline"/>
              <w:rPr>
                <w:rFonts w:ascii="Calibri" w:eastAsia="Arial Unicode MS" w:hAnsi="Calibri" w:cs="Calibri"/>
                <w:strike/>
                <w:lang w:eastAsia="ar-SA"/>
                <w14:ligatures w14:val="none"/>
              </w:rPr>
            </w:pPr>
          </w:p>
        </w:tc>
      </w:tr>
    </w:tbl>
    <w:p w14:paraId="426708D8" w14:textId="77777777" w:rsidR="003E1A28" w:rsidRPr="003E1A28" w:rsidRDefault="003E1A28" w:rsidP="003E1A28">
      <w:pPr>
        <w:widowControl w:val="0"/>
        <w:numPr>
          <w:ilvl w:val="0"/>
          <w:numId w:val="3"/>
        </w:numPr>
        <w:suppressAutoHyphens/>
        <w:spacing w:after="0" w:line="360" w:lineRule="auto"/>
        <w:ind w:left="425" w:hanging="425"/>
        <w:jc w:val="both"/>
        <w:rPr>
          <w:rFonts w:ascii="Calibri" w:eastAsia="Times New Roman" w:hAnsi="Calibri" w:cs="Calibri"/>
          <w:b/>
          <w:lang w:eastAsia="ar-SA"/>
          <w14:ligatures w14:val="none"/>
        </w:rPr>
      </w:pPr>
      <w:r w:rsidRPr="003E1A28">
        <w:rPr>
          <w:rFonts w:ascii="Calibri" w:eastAsia="Times New Roman" w:hAnsi="Calibri" w:cs="Calibri"/>
          <w:lang w:eastAsia="ar-SA"/>
          <w14:ligatures w14:val="none"/>
        </w:rPr>
        <w:t xml:space="preserve">Oświadczamy, że wyrażamy zgodę na termin płatności: </w:t>
      </w:r>
      <w:r w:rsidRPr="003E1A28">
        <w:rPr>
          <w:rFonts w:ascii="Calibri" w:eastAsia="Times New Roman" w:hAnsi="Calibri" w:cs="Calibri"/>
          <w:b/>
          <w:lang w:eastAsia="ar-SA"/>
          <w14:ligatures w14:val="none"/>
        </w:rPr>
        <w:t xml:space="preserve">do </w:t>
      </w:r>
      <w:r w:rsidRPr="003E1A28">
        <w:rPr>
          <w:rFonts w:ascii="Calibri" w:eastAsia="Times New Roman" w:hAnsi="Calibri" w:cs="Calibri"/>
          <w:b/>
          <w:bCs/>
          <w:lang w:eastAsia="ar-SA"/>
          <w14:ligatures w14:val="none"/>
        </w:rPr>
        <w:t>60 dni</w:t>
      </w:r>
      <w:r w:rsidRPr="003E1A28">
        <w:rPr>
          <w:rFonts w:ascii="Calibri" w:eastAsia="Times New Roman" w:hAnsi="Calibri" w:cs="Calibri"/>
          <w:b/>
          <w:lang w:eastAsia="ar-SA"/>
          <w14:ligatures w14:val="none"/>
        </w:rPr>
        <w:t xml:space="preserve"> od daty otrzymania przez Zamawiającego prawidłowo wystawionej przez Wykonawcę faktury </w:t>
      </w:r>
      <w:r w:rsidRPr="003E1A28">
        <w:rPr>
          <w:rFonts w:ascii="Calibri" w:eastAsia="Times New Roman" w:hAnsi="Calibri" w:cs="Calibri"/>
          <w:lang w:eastAsia="ar-SA"/>
          <w14:ligatures w14:val="none"/>
        </w:rPr>
        <w:t>i akceptujemy warunki płatności określone we wzorze umowy stanowiącym załącznik do SWZ.</w:t>
      </w:r>
    </w:p>
    <w:p w14:paraId="05CB2D33" w14:textId="77777777" w:rsidR="003E1A28" w:rsidRPr="003E1A28" w:rsidRDefault="003E1A28" w:rsidP="003E1A28">
      <w:pPr>
        <w:widowControl w:val="0"/>
        <w:numPr>
          <w:ilvl w:val="0"/>
          <w:numId w:val="3"/>
        </w:numPr>
        <w:suppressAutoHyphens/>
        <w:spacing w:after="0" w:line="360" w:lineRule="auto"/>
        <w:ind w:left="426" w:hanging="426"/>
        <w:rPr>
          <w:rFonts w:ascii="Calibri" w:eastAsia="Times New Roman" w:hAnsi="Calibri" w:cs="Calibri"/>
          <w:lang w:eastAsia="ar-SA"/>
          <w14:ligatures w14:val="none"/>
        </w:rPr>
      </w:pPr>
      <w:r w:rsidRPr="003E1A28">
        <w:rPr>
          <w:rFonts w:ascii="Calibri" w:eastAsia="SimSun" w:hAnsi="Calibri" w:cs="Calibri"/>
          <w:lang w:eastAsia="ar-SA"/>
          <w14:ligatures w14:val="none"/>
        </w:rPr>
        <w:t>Oświadczamy, że niniejsza oferta:</w:t>
      </w:r>
    </w:p>
    <w:p w14:paraId="5E91B220" w14:textId="77777777" w:rsidR="003E1A28" w:rsidRPr="003E1A28" w:rsidRDefault="003E1A28" w:rsidP="003E1A28">
      <w:pPr>
        <w:numPr>
          <w:ilvl w:val="0"/>
          <w:numId w:val="4"/>
        </w:numPr>
        <w:suppressAutoHyphens/>
        <w:spacing w:after="0" w:line="360" w:lineRule="auto"/>
        <w:ind w:left="851"/>
        <w:jc w:val="both"/>
        <w:rPr>
          <w:rFonts w:ascii="Calibri" w:eastAsia="Times New Roman" w:hAnsi="Calibri" w:cs="Calibri"/>
          <w:lang w:eastAsia="ar-SA"/>
          <w14:ligatures w14:val="none"/>
        </w:rPr>
      </w:pPr>
      <w:r w:rsidRPr="003E1A28">
        <w:rPr>
          <w:rFonts w:ascii="Calibri" w:eastAsia="Times New Roman" w:hAnsi="Calibri" w:cs="Calibri"/>
          <w:lang w:eastAsia="ar-SA"/>
          <w14:ligatures w14:val="none"/>
        </w:rPr>
        <w:t>*</w:t>
      </w:r>
      <w:r w:rsidRPr="003E1A28">
        <w:rPr>
          <w:rFonts w:ascii="Calibri" w:eastAsia="Times New Roman" w:hAnsi="Calibri" w:cs="Calibri"/>
          <w:b/>
          <w:bCs/>
          <w:lang w:eastAsia="ar-SA"/>
          <w14:ligatures w14:val="none"/>
        </w:rPr>
        <w:t>nie zawiera</w:t>
      </w:r>
      <w:r w:rsidRPr="003E1A28">
        <w:rPr>
          <w:rFonts w:ascii="Calibri" w:eastAsia="Times New Roman" w:hAnsi="Calibri" w:cs="Calibri"/>
          <w:lang w:eastAsia="ar-SA"/>
          <w14:ligatures w14:val="none"/>
        </w:rPr>
        <w:t xml:space="preserve"> </w:t>
      </w:r>
      <w:r w:rsidRPr="003E1A28">
        <w:rPr>
          <w:rFonts w:ascii="Calibri" w:eastAsia="Times New Roman" w:hAnsi="Calibri" w:cs="Calibri"/>
          <w:b/>
          <w:bCs/>
          <w:lang w:eastAsia="ar-SA"/>
          <w14:ligatures w14:val="none"/>
        </w:rPr>
        <w:t>informacji stanowiących tajemnicę przedsiębiorstwa</w:t>
      </w:r>
      <w:r w:rsidRPr="003E1A28">
        <w:rPr>
          <w:rFonts w:ascii="Calibri" w:eastAsia="Times New Roman" w:hAnsi="Calibri" w:cs="Calibri"/>
          <w:lang w:eastAsia="ar-SA"/>
          <w14:ligatures w14:val="none"/>
        </w:rPr>
        <w:t xml:space="preserve"> w rozumieniu przepisów o zwalczaniu nieuczciwej konkurencji ;</w:t>
      </w:r>
    </w:p>
    <w:p w14:paraId="166B6319" w14:textId="77777777" w:rsidR="003E1A28" w:rsidRPr="003E1A28" w:rsidRDefault="003E1A28" w:rsidP="003E1A28">
      <w:pPr>
        <w:numPr>
          <w:ilvl w:val="0"/>
          <w:numId w:val="4"/>
        </w:numPr>
        <w:suppressAutoHyphens/>
        <w:spacing w:after="0" w:line="360" w:lineRule="auto"/>
        <w:ind w:left="851"/>
        <w:jc w:val="both"/>
        <w:rPr>
          <w:rFonts w:ascii="Calibri" w:eastAsia="Times New Roman" w:hAnsi="Calibri" w:cs="Calibri"/>
          <w:i/>
          <w:iCs/>
          <w:lang w:eastAsia="ar-SA"/>
          <w14:ligatures w14:val="none"/>
        </w:rPr>
      </w:pPr>
      <w:r w:rsidRPr="003E1A28">
        <w:rPr>
          <w:rFonts w:ascii="Calibri" w:eastAsia="Times New Roman" w:hAnsi="Calibri" w:cs="Calibri"/>
          <w:lang w:eastAsia="ar-SA"/>
          <w14:ligatures w14:val="none"/>
        </w:rPr>
        <w:t>*</w:t>
      </w:r>
      <w:r w:rsidRPr="003E1A28">
        <w:rPr>
          <w:rFonts w:ascii="Calibri" w:eastAsia="Times New Roman" w:hAnsi="Calibri" w:cs="Calibri"/>
          <w:b/>
          <w:bCs/>
          <w:lang w:eastAsia="ar-SA"/>
          <w14:ligatures w14:val="none"/>
        </w:rPr>
        <w:t>zawiera</w:t>
      </w:r>
      <w:r w:rsidRPr="003E1A28">
        <w:rPr>
          <w:rFonts w:ascii="Calibri" w:eastAsia="Times New Roman" w:hAnsi="Calibri" w:cs="Calibri"/>
          <w:lang w:eastAsia="ar-SA"/>
          <w14:ligatures w14:val="none"/>
        </w:rPr>
        <w:t xml:space="preserve"> </w:t>
      </w:r>
      <w:r w:rsidRPr="003E1A28">
        <w:rPr>
          <w:rFonts w:ascii="Calibri" w:eastAsia="Times New Roman" w:hAnsi="Calibri" w:cs="Calibri"/>
          <w:b/>
          <w:bCs/>
          <w:lang w:eastAsia="ar-SA"/>
          <w14:ligatures w14:val="none"/>
        </w:rPr>
        <w:t>informacje stanowiące tajemnicę przedsiębiorstwa</w:t>
      </w:r>
      <w:r w:rsidRPr="003E1A28">
        <w:rPr>
          <w:rFonts w:ascii="Calibri" w:eastAsia="Times New Roman" w:hAnsi="Calibri" w:cs="Calibri"/>
          <w:lang w:eastAsia="ar-SA"/>
          <w14:ligatures w14:val="none"/>
        </w:rPr>
        <w:t xml:space="preserve"> w rozumieniu przepisów o zwalczaniu nieuczciwej konkurencji </w:t>
      </w:r>
    </w:p>
    <w:p w14:paraId="30C57805" w14:textId="77777777" w:rsidR="003E1A28" w:rsidRPr="003E1A28" w:rsidRDefault="003E1A28" w:rsidP="003E1A28">
      <w:pPr>
        <w:suppressAutoHyphens/>
        <w:spacing w:after="0" w:line="360" w:lineRule="auto"/>
        <w:jc w:val="both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  <w:r w:rsidRPr="003E1A28">
        <w:rPr>
          <w:rFonts w:ascii="Calibri" w:eastAsia="Times New Roman" w:hAnsi="Calibri" w:cs="Calibri"/>
          <w:i/>
          <w:iCs/>
          <w:lang w:eastAsia="ar-SA"/>
          <w14:ligatures w14:val="none"/>
        </w:rPr>
        <w:t>(</w:t>
      </w:r>
      <w:r w:rsidRPr="003E1A28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 xml:space="preserve">Jeżeli dokumenty elektroniczne, przekazywane przy użyciu środków komunikacji elektronicznej, zawierają informacje stanowiące tajemnicę przedsiębiorstwa w rozumieniu </w:t>
      </w:r>
      <w:r w:rsidRPr="003E1A28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lastRenderedPageBreak/>
        <w:t>przepisów ustawy z dnia 16 kwietnia 1993 r. o zwalczaniu nieuczciwej konkurencji (</w:t>
      </w:r>
      <w:r w:rsidRPr="003E1A28">
        <w:rPr>
          <w:rFonts w:ascii="Calibri" w:eastAsia="SimSun" w:hAnsi="Calibri" w:cs="Calibri"/>
          <w:lang w:eastAsia="ar-SA"/>
          <w14:ligatures w14:val="none"/>
        </w:rPr>
        <w:t>Dz. U. z 2022 poz. 1233</w:t>
      </w:r>
      <w:r w:rsidRPr="003E1A28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), Wykonawca, w celu utrzymania w poufności tych informacji, przekazuje je w wydzielonym i odpowiednio oznaczonym pliku, wraz z jednoczesnym zaznaczeniem polecenia „Załącznik stanowiący tajemnicę przedsiębiorstwa”)</w:t>
      </w:r>
    </w:p>
    <w:p w14:paraId="229A2BAA" w14:textId="77777777" w:rsidR="003E1A28" w:rsidRPr="003E1A28" w:rsidRDefault="003E1A28" w:rsidP="003E1A28">
      <w:pPr>
        <w:numPr>
          <w:ilvl w:val="0"/>
          <w:numId w:val="3"/>
        </w:numPr>
        <w:suppressAutoHyphens/>
        <w:spacing w:after="0" w:line="360" w:lineRule="auto"/>
        <w:ind w:left="426" w:hanging="426"/>
        <w:jc w:val="both"/>
        <w:rPr>
          <w:rFonts w:ascii="Calibri" w:eastAsia="Times New Roman" w:hAnsi="Calibri" w:cs="Calibri"/>
          <w:lang w:eastAsia="ar-SA"/>
          <w14:ligatures w14:val="none"/>
        </w:rPr>
      </w:pPr>
      <w:r w:rsidRPr="003E1A28">
        <w:rPr>
          <w:rFonts w:ascii="Calibri" w:eastAsia="Times New Roman" w:hAnsi="Calibri" w:cs="Calibri"/>
          <w:lang w:eastAsia="ar-SA"/>
          <w14:ligatures w14:val="none"/>
        </w:rPr>
        <w:t>Oświadczamy, że przedmiot zamówienia wykonamy w oparciu o wymagania zawarte w SWZ i wzorach umowy.</w:t>
      </w:r>
    </w:p>
    <w:p w14:paraId="0F89D60D" w14:textId="77777777" w:rsidR="003E1A28" w:rsidRPr="003E1A28" w:rsidRDefault="003E1A28" w:rsidP="003E1A28">
      <w:pPr>
        <w:widowControl w:val="0"/>
        <w:numPr>
          <w:ilvl w:val="0"/>
          <w:numId w:val="3"/>
        </w:numPr>
        <w:suppressAutoHyphens/>
        <w:spacing w:after="0" w:line="360" w:lineRule="auto"/>
        <w:ind w:left="426" w:hanging="426"/>
        <w:jc w:val="both"/>
        <w:rPr>
          <w:rFonts w:ascii="Calibri" w:eastAsia="SimSun" w:hAnsi="Calibri" w:cs="Calibri"/>
          <w:lang w:eastAsia="ar-SA"/>
          <w14:ligatures w14:val="none"/>
        </w:rPr>
      </w:pPr>
      <w:r w:rsidRPr="003E1A28">
        <w:rPr>
          <w:rFonts w:ascii="Calibri" w:eastAsia="SimSun" w:hAnsi="Calibri" w:cs="Calibri"/>
          <w:color w:val="000000"/>
          <w:lang w:eastAsia="ar-SA"/>
          <w14:ligatures w14:val="none"/>
        </w:rPr>
        <w:t xml:space="preserve">Oświadczamy, że wybór oferty </w:t>
      </w:r>
      <w:r w:rsidRPr="003E1A28">
        <w:rPr>
          <w:rFonts w:ascii="Calibri" w:eastAsia="SimSun" w:hAnsi="Calibri" w:cs="Calibri"/>
          <w:b/>
          <w:bCs/>
          <w:color w:val="000000"/>
          <w:lang w:eastAsia="ar-SA"/>
          <w14:ligatures w14:val="none"/>
        </w:rPr>
        <w:t>prowadzi*/ nie prowadzi</w:t>
      </w:r>
      <w:r w:rsidRPr="003E1A28">
        <w:rPr>
          <w:rFonts w:ascii="Calibri" w:eastAsia="SimSun" w:hAnsi="Calibri" w:cs="Calibri"/>
          <w:color w:val="000000"/>
          <w:lang w:eastAsia="ar-SA"/>
          <w14:ligatures w14:val="none"/>
        </w:rPr>
        <w:t>*</w:t>
      </w:r>
      <w:r w:rsidRPr="003E1A28">
        <w:rPr>
          <w:rFonts w:ascii="Calibri" w:eastAsia="SimSun" w:hAnsi="Calibri" w:cs="Calibri"/>
          <w:color w:val="000000"/>
          <w:vertAlign w:val="superscript"/>
          <w:lang w:eastAsia="ar-SA"/>
          <w14:ligatures w14:val="none"/>
        </w:rPr>
        <w:t>1</w:t>
      </w:r>
      <w:r w:rsidRPr="003E1A28">
        <w:rPr>
          <w:rFonts w:ascii="Calibri" w:eastAsia="SimSun" w:hAnsi="Calibri" w:cs="Calibri"/>
          <w:color w:val="000000"/>
          <w:lang w:eastAsia="ar-SA"/>
          <w14:ligatures w14:val="none"/>
        </w:rPr>
        <w:t xml:space="preserve"> do powstania u Zamaw</w:t>
      </w:r>
      <w:r w:rsidRPr="003E1A28">
        <w:rPr>
          <w:rFonts w:ascii="Calibri" w:eastAsia="SimSun" w:hAnsi="Calibri" w:cs="Calibri"/>
          <w:lang w:eastAsia="ar-SA"/>
          <w14:ligatures w14:val="none"/>
        </w:rPr>
        <w:t xml:space="preserve">iającego obowiązku podatkowego </w:t>
      </w:r>
    </w:p>
    <w:p w14:paraId="35E57A87" w14:textId="77777777" w:rsidR="003E1A28" w:rsidRPr="003E1A28" w:rsidRDefault="003E1A28" w:rsidP="003E1A28">
      <w:pPr>
        <w:widowControl w:val="0"/>
        <w:numPr>
          <w:ilvl w:val="0"/>
          <w:numId w:val="5"/>
        </w:numPr>
        <w:suppressAutoHyphens/>
        <w:spacing w:after="0" w:line="360" w:lineRule="auto"/>
        <w:ind w:left="851"/>
        <w:jc w:val="both"/>
        <w:rPr>
          <w:rFonts w:ascii="Calibri" w:eastAsia="Times New Roman" w:hAnsi="Calibri" w:cs="Calibri"/>
          <w:lang w:eastAsia="ar-SA"/>
          <w14:ligatures w14:val="none"/>
        </w:rPr>
      </w:pPr>
      <w:r w:rsidRPr="003E1A28">
        <w:rPr>
          <w:rFonts w:ascii="Calibri" w:eastAsia="SimSun" w:hAnsi="Calibri" w:cs="Calibri"/>
          <w:lang w:eastAsia="ar-SA"/>
          <w14:ligatures w14:val="none"/>
        </w:rPr>
        <w:t>*nazwa towaru lub robót, których dostawa lub świadczenie będzie prowadzić do powstania obowiązku podatkowego:.........................................................</w:t>
      </w:r>
    </w:p>
    <w:p w14:paraId="3F9A63A9" w14:textId="77777777" w:rsidR="003E1A28" w:rsidRPr="003E1A28" w:rsidRDefault="003E1A28" w:rsidP="003E1A28">
      <w:pPr>
        <w:widowControl w:val="0"/>
        <w:numPr>
          <w:ilvl w:val="0"/>
          <w:numId w:val="5"/>
        </w:numPr>
        <w:suppressAutoHyphens/>
        <w:spacing w:after="0" w:line="360" w:lineRule="auto"/>
        <w:ind w:left="851"/>
        <w:jc w:val="both"/>
        <w:rPr>
          <w:rFonts w:ascii="Calibri" w:eastAsia="SimSun" w:hAnsi="Calibri" w:cs="Calibri"/>
          <w:lang w:eastAsia="ar-SA"/>
          <w14:ligatures w14:val="none"/>
        </w:rPr>
      </w:pPr>
      <w:r w:rsidRPr="003E1A28">
        <w:rPr>
          <w:rFonts w:ascii="Calibri" w:eastAsia="Times New Roman" w:hAnsi="Calibri" w:cs="Calibri"/>
          <w:lang w:eastAsia="ar-SA"/>
          <w14:ligatures w14:val="none"/>
        </w:rPr>
        <w:t>*wartość towaru lub robót bez kwoty podatku VAT:..................................</w:t>
      </w:r>
    </w:p>
    <w:p w14:paraId="20EE2356" w14:textId="77777777" w:rsidR="003E1A28" w:rsidRPr="003E1A28" w:rsidRDefault="003E1A28" w:rsidP="003E1A28">
      <w:pPr>
        <w:spacing w:after="0" w:line="360" w:lineRule="auto"/>
        <w:jc w:val="both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3E1A28">
        <w:rPr>
          <w:rFonts w:ascii="Calibri" w:eastAsia="Arial Unicode MS" w:hAnsi="Calibri" w:cs="Calibri"/>
          <w:b/>
          <w:bCs/>
          <w:lang w:eastAsia="zh-CN"/>
          <w14:ligatures w14:val="none"/>
        </w:rPr>
        <w:t xml:space="preserve">10. </w:t>
      </w:r>
      <w:r w:rsidRPr="003E1A28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Rodzaj Wykonawcy składającego ofertę:</w:t>
      </w:r>
    </w:p>
    <w:p w14:paraId="6ACE6505" w14:textId="77777777" w:rsidR="003E1A28" w:rsidRPr="003E1A28" w:rsidRDefault="003E1A28" w:rsidP="003E1A28">
      <w:pPr>
        <w:numPr>
          <w:ilvl w:val="0"/>
          <w:numId w:val="6"/>
        </w:numPr>
        <w:tabs>
          <w:tab w:val="left" w:pos="360"/>
        </w:tabs>
        <w:spacing w:after="0" w:line="360" w:lineRule="auto"/>
        <w:ind w:hanging="654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E1A28">
        <w:rPr>
          <w:rFonts w:ascii="Calibri" w:eastAsia="Times New Roman" w:hAnsi="Calibri" w:cs="Calibri"/>
          <w:kern w:val="0"/>
          <w:lang w:eastAsia="pl-PL"/>
          <w14:ligatures w14:val="none"/>
        </w:rPr>
        <w:t>mikroprzedsiębiorstwo*,</w:t>
      </w:r>
    </w:p>
    <w:p w14:paraId="0B06554C" w14:textId="77777777" w:rsidR="003E1A28" w:rsidRPr="003E1A28" w:rsidRDefault="003E1A28" w:rsidP="003E1A28">
      <w:pPr>
        <w:numPr>
          <w:ilvl w:val="0"/>
          <w:numId w:val="6"/>
        </w:numPr>
        <w:tabs>
          <w:tab w:val="left" w:pos="360"/>
        </w:tabs>
        <w:spacing w:after="0" w:line="360" w:lineRule="auto"/>
        <w:ind w:hanging="654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E1A28">
        <w:rPr>
          <w:rFonts w:ascii="Calibri" w:eastAsia="Times New Roman" w:hAnsi="Calibri" w:cs="Calibri"/>
          <w:kern w:val="0"/>
          <w:lang w:eastAsia="pl-PL"/>
          <w14:ligatures w14:val="none"/>
        </w:rPr>
        <w:t>małe przedsiębiorstwo*,</w:t>
      </w:r>
    </w:p>
    <w:p w14:paraId="0D030E6B" w14:textId="77777777" w:rsidR="003E1A28" w:rsidRPr="003E1A28" w:rsidRDefault="003E1A28" w:rsidP="003E1A28">
      <w:pPr>
        <w:numPr>
          <w:ilvl w:val="0"/>
          <w:numId w:val="6"/>
        </w:numPr>
        <w:tabs>
          <w:tab w:val="left" w:pos="360"/>
        </w:tabs>
        <w:spacing w:after="0" w:line="360" w:lineRule="auto"/>
        <w:ind w:hanging="654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E1A28">
        <w:rPr>
          <w:rFonts w:ascii="Calibri" w:eastAsia="Times New Roman" w:hAnsi="Calibri" w:cs="Calibri"/>
          <w:kern w:val="0"/>
          <w:lang w:eastAsia="pl-PL"/>
          <w14:ligatures w14:val="none"/>
        </w:rPr>
        <w:t>średnie przedsiębiorstwo*</w:t>
      </w:r>
      <w:r w:rsidRPr="003E1A28">
        <w:rPr>
          <w:rFonts w:ascii="Calibri" w:eastAsia="Times New Roman" w:hAnsi="Calibri" w:cs="Calibri"/>
          <w:color w:val="FFFFFF"/>
          <w:kern w:val="0"/>
          <w:vertAlign w:val="superscript"/>
          <w:lang w:eastAsia="pl-PL"/>
          <w14:ligatures w14:val="none"/>
        </w:rPr>
        <w:footnoteReference w:id="1"/>
      </w:r>
      <w:r w:rsidRPr="003E1A28">
        <w:rPr>
          <w:rFonts w:ascii="Calibri" w:eastAsia="Times New Roman" w:hAnsi="Calibri" w:cs="Calibri"/>
          <w:kern w:val="0"/>
          <w:lang w:eastAsia="pl-PL"/>
          <w14:ligatures w14:val="none"/>
        </w:rPr>
        <w:t>,</w:t>
      </w:r>
    </w:p>
    <w:p w14:paraId="494CCF20" w14:textId="77777777" w:rsidR="003E1A28" w:rsidRPr="003E1A28" w:rsidRDefault="003E1A28" w:rsidP="003E1A28">
      <w:pPr>
        <w:numPr>
          <w:ilvl w:val="0"/>
          <w:numId w:val="6"/>
        </w:numPr>
        <w:tabs>
          <w:tab w:val="left" w:pos="360"/>
        </w:tabs>
        <w:spacing w:after="0" w:line="360" w:lineRule="auto"/>
        <w:ind w:hanging="654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E1A28">
        <w:rPr>
          <w:rFonts w:ascii="Calibri" w:eastAsia="Times New Roman" w:hAnsi="Calibri" w:cs="Calibri"/>
          <w:kern w:val="0"/>
          <w:lang w:eastAsia="pl-PL"/>
          <w14:ligatures w14:val="none"/>
        </w:rPr>
        <w:t>jednoosobowa działalność gospodarcza*</w:t>
      </w:r>
    </w:p>
    <w:p w14:paraId="22B2D791" w14:textId="77777777" w:rsidR="003E1A28" w:rsidRPr="003E1A28" w:rsidRDefault="003E1A28" w:rsidP="003E1A28">
      <w:pPr>
        <w:numPr>
          <w:ilvl w:val="0"/>
          <w:numId w:val="6"/>
        </w:numPr>
        <w:tabs>
          <w:tab w:val="left" w:pos="360"/>
        </w:tabs>
        <w:spacing w:after="0" w:line="360" w:lineRule="auto"/>
        <w:ind w:hanging="654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E1A28">
        <w:rPr>
          <w:rFonts w:ascii="Calibri" w:eastAsia="Times New Roman" w:hAnsi="Calibri" w:cs="Calibri"/>
          <w:kern w:val="0"/>
          <w:lang w:eastAsia="pl-PL"/>
          <w14:ligatures w14:val="none"/>
        </w:rPr>
        <w:t>osoba fizyczna nieprowadząca działalności gospodarczej*</w:t>
      </w:r>
    </w:p>
    <w:p w14:paraId="4204A074" w14:textId="77777777" w:rsidR="003E1A28" w:rsidRPr="003E1A28" w:rsidRDefault="003E1A28" w:rsidP="003E1A28">
      <w:pPr>
        <w:numPr>
          <w:ilvl w:val="0"/>
          <w:numId w:val="6"/>
        </w:numPr>
        <w:tabs>
          <w:tab w:val="left" w:pos="360"/>
        </w:tabs>
        <w:spacing w:after="0" w:line="360" w:lineRule="auto"/>
        <w:ind w:hanging="654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E1A28">
        <w:rPr>
          <w:rFonts w:ascii="Calibri" w:eastAsia="Times New Roman" w:hAnsi="Calibri" w:cs="Calibri"/>
          <w:kern w:val="0"/>
          <w:lang w:eastAsia="pl-PL"/>
          <w14:ligatures w14:val="none"/>
        </w:rPr>
        <w:t>inny rodzaj ………………………………………………(podać jaki)*</w:t>
      </w:r>
    </w:p>
    <w:p w14:paraId="468C669F" w14:textId="77777777" w:rsidR="003E1A28" w:rsidRPr="003E1A28" w:rsidRDefault="003E1A28" w:rsidP="003E1A28">
      <w:pPr>
        <w:suppressAutoHyphens/>
        <w:spacing w:after="0" w:line="360" w:lineRule="auto"/>
        <w:jc w:val="both"/>
        <w:rPr>
          <w:rFonts w:ascii="Calibri" w:eastAsia="SimSun" w:hAnsi="Calibri" w:cs="Calibri"/>
          <w:bCs/>
          <w:lang w:eastAsia="zh-CN"/>
          <w14:ligatures w14:val="none"/>
        </w:rPr>
      </w:pPr>
      <w:r w:rsidRPr="003E1A28">
        <w:rPr>
          <w:rFonts w:ascii="Calibri" w:eastAsia="Arial Unicode MS" w:hAnsi="Calibri" w:cs="Calibri"/>
          <w:lang w:eastAsia="zh-CN"/>
          <w14:ligatures w14:val="none"/>
        </w:rPr>
        <w:t>- zgodnie z zaleceniem Komisji Europejskiej z dnia 6 maja 2003 r. dotyczącym definicji mikroprzedsiębiorstw oraz małych i średnich przedsiębiorstw (Dz.U. L 124 z 20.5.2003, s. 36).</w:t>
      </w:r>
    </w:p>
    <w:tbl>
      <w:tblPr>
        <w:tblW w:w="89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970"/>
      </w:tblGrid>
      <w:tr w:rsidR="003E1A28" w:rsidRPr="003E1A28" w14:paraId="0C44D06D" w14:textId="77777777" w:rsidTr="009E7E99">
        <w:trPr>
          <w:jc w:val="center"/>
        </w:trPr>
        <w:tc>
          <w:tcPr>
            <w:tcW w:w="8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49AB7F" w14:textId="77777777" w:rsidR="003E1A28" w:rsidRPr="003E1A28" w:rsidRDefault="003E1A28" w:rsidP="003E1A28">
            <w:pPr>
              <w:widowControl w:val="0"/>
              <w:spacing w:after="0" w:line="360" w:lineRule="auto"/>
              <w:jc w:val="both"/>
              <w:textAlignment w:val="baseline"/>
              <w:rPr>
                <w:rFonts w:ascii="Calibri" w:eastAsia="Arial Unicode MS" w:hAnsi="Calibri" w:cs="Calibri"/>
                <w:i/>
                <w14:ligatures w14:val="none"/>
              </w:rPr>
            </w:pPr>
            <w:r w:rsidRPr="003E1A28">
              <w:rPr>
                <w:rFonts w:ascii="Calibri" w:eastAsia="Arial Unicode MS" w:hAnsi="Calibri" w:cs="Calibri"/>
                <w:b/>
                <w:i/>
                <w:lang w:eastAsia="ar-SA"/>
                <w14:ligatures w14:val="none"/>
              </w:rPr>
              <w:t>Mikroprzedsiębiorstwo</w:t>
            </w:r>
            <w:r w:rsidRPr="003E1A28">
              <w:rPr>
                <w:rFonts w:ascii="Calibri" w:eastAsia="Arial Unicode MS" w:hAnsi="Calibri" w:cs="Calibri"/>
                <w:i/>
                <w:lang w:eastAsia="ar-SA"/>
                <w14:ligatures w14:val="none"/>
              </w:rPr>
              <w:t xml:space="preserve"> – przedsiębiorstwo, które zatrudnia mniej niż 10 osób i którego roczny obrót lub roczna suma bilansowa nie przekracza 2 milionów EURO</w:t>
            </w:r>
          </w:p>
        </w:tc>
      </w:tr>
      <w:tr w:rsidR="003E1A28" w:rsidRPr="003E1A28" w14:paraId="6404DA03" w14:textId="77777777" w:rsidTr="009E7E99">
        <w:trPr>
          <w:jc w:val="center"/>
        </w:trPr>
        <w:tc>
          <w:tcPr>
            <w:tcW w:w="8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FC9C4C" w14:textId="77777777" w:rsidR="003E1A28" w:rsidRPr="003E1A28" w:rsidRDefault="003E1A28" w:rsidP="003E1A28">
            <w:pPr>
              <w:widowControl w:val="0"/>
              <w:spacing w:after="0" w:line="360" w:lineRule="auto"/>
              <w:jc w:val="both"/>
              <w:textAlignment w:val="baseline"/>
              <w:rPr>
                <w:rFonts w:ascii="Calibri" w:eastAsia="Arial Unicode MS" w:hAnsi="Calibri" w:cs="Calibri"/>
                <w:i/>
                <w14:ligatures w14:val="none"/>
              </w:rPr>
            </w:pPr>
            <w:r w:rsidRPr="003E1A28">
              <w:rPr>
                <w:rFonts w:ascii="Calibri" w:eastAsia="Arial Unicode MS" w:hAnsi="Calibri" w:cs="Calibri"/>
                <w:b/>
                <w:i/>
                <w:lang w:eastAsia="ar-SA"/>
                <w14:ligatures w14:val="none"/>
              </w:rPr>
              <w:t>Małe przedsiębiorstwo</w:t>
            </w:r>
            <w:r w:rsidRPr="003E1A28">
              <w:rPr>
                <w:rFonts w:ascii="Calibri" w:eastAsia="Arial Unicode MS" w:hAnsi="Calibri" w:cs="Calibri"/>
                <w:i/>
                <w:lang w:eastAsia="ar-SA"/>
                <w14:ligatures w14:val="none"/>
              </w:rPr>
              <w:t xml:space="preserve"> – przedsiębiorstwo, które zatrudnia mniej niż 50 osób i którego roczny obrót lub roczna suma bilansowa nie przekracza 10 milionów EURO</w:t>
            </w:r>
          </w:p>
        </w:tc>
      </w:tr>
      <w:tr w:rsidR="003E1A28" w:rsidRPr="003E1A28" w14:paraId="2D2D89B1" w14:textId="77777777" w:rsidTr="009E7E99">
        <w:trPr>
          <w:jc w:val="center"/>
        </w:trPr>
        <w:tc>
          <w:tcPr>
            <w:tcW w:w="8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2C8D18" w14:textId="77777777" w:rsidR="003E1A28" w:rsidRPr="003E1A28" w:rsidRDefault="003E1A28" w:rsidP="003E1A28">
            <w:pPr>
              <w:widowControl w:val="0"/>
              <w:spacing w:after="0" w:line="360" w:lineRule="auto"/>
              <w:jc w:val="both"/>
              <w:textAlignment w:val="baseline"/>
              <w:rPr>
                <w:rFonts w:ascii="Calibri" w:eastAsia="Arial Unicode MS" w:hAnsi="Calibri" w:cs="Calibri"/>
                <w:i/>
                <w14:ligatures w14:val="none"/>
              </w:rPr>
            </w:pPr>
            <w:r w:rsidRPr="003E1A28">
              <w:rPr>
                <w:rFonts w:ascii="Calibri" w:eastAsia="Arial Unicode MS" w:hAnsi="Calibri" w:cs="Calibri"/>
                <w:b/>
                <w:i/>
                <w:lang w:eastAsia="ar-SA"/>
                <w14:ligatures w14:val="none"/>
              </w:rPr>
              <w:t>Średnie przedsiębiorstwa</w:t>
            </w:r>
            <w:r w:rsidRPr="003E1A28">
              <w:rPr>
                <w:rFonts w:ascii="Calibri" w:eastAsia="Arial Unicode MS" w:hAnsi="Calibri" w:cs="Calibri"/>
                <w:i/>
                <w:lang w:eastAsia="ar-SA"/>
                <w14:ligatures w14:val="none"/>
              </w:rPr>
              <w:t>: przedsiębiorstwa, które nie są mikroprzedsiębiorstwami ani małymi przedsiębiorcami i które zatrudniają mniej niż 250 osób i których roczny obrót nie przekracza 50 milionów EUR lub roczna  suma bilansowa nie przekracza 43 milionów EURO</w:t>
            </w:r>
          </w:p>
        </w:tc>
      </w:tr>
    </w:tbl>
    <w:p w14:paraId="47081914" w14:textId="77777777" w:rsidR="003E1A28" w:rsidRPr="003E1A28" w:rsidRDefault="003E1A28" w:rsidP="003E1A28">
      <w:pPr>
        <w:widowControl w:val="0"/>
        <w:suppressAutoHyphens/>
        <w:spacing w:after="0" w:line="360" w:lineRule="auto"/>
        <w:jc w:val="both"/>
        <w:rPr>
          <w:rFonts w:ascii="Calibri" w:eastAsia="SimSun" w:hAnsi="Calibri" w:cs="Calibri"/>
          <w:lang w:eastAsia="zh-CN"/>
          <w14:ligatures w14:val="none"/>
        </w:rPr>
      </w:pPr>
      <w:r w:rsidRPr="003E1A28">
        <w:rPr>
          <w:rFonts w:ascii="Calibri" w:eastAsia="SimSun" w:hAnsi="Calibri" w:cs="Calibri"/>
          <w:lang w:eastAsia="zh-CN"/>
          <w14:ligatures w14:val="none"/>
        </w:rPr>
        <w:t xml:space="preserve">11. Oświadczamy, że wypełniliśmy obowiązki informacyjne przewidziane w art. 13 lub art. 14 rozporządzenia Parlamentu Europejskiego i Rady (UE) 2016/679 z dnia 27 kwietnia 2016 r. w sprawie ochrony osób fizycznych w związku z przetwarzaniem danych osobowych i w sprawie </w:t>
      </w:r>
      <w:r w:rsidRPr="003E1A28">
        <w:rPr>
          <w:rFonts w:ascii="Calibri" w:eastAsia="SimSun" w:hAnsi="Calibri" w:cs="Calibri"/>
          <w:lang w:eastAsia="zh-CN"/>
          <w14:ligatures w14:val="none"/>
        </w:rPr>
        <w:lastRenderedPageBreak/>
        <w:t>swobodnego przepływu takich danych oraz uchylenia dyrektywy 95/46/WE (ogólne rozporządzenie o ochronie danych) (Dz. Urz. UE L 119 z 04.05.2016, str. 1). RODO</w:t>
      </w:r>
      <w:r w:rsidRPr="003E1A28">
        <w:rPr>
          <w:rFonts w:ascii="Calibri" w:eastAsia="SimSun" w:hAnsi="Calibri" w:cs="Calibri"/>
          <w:vertAlign w:val="superscript"/>
          <w:lang w:eastAsia="zh-CN"/>
          <w14:ligatures w14:val="none"/>
        </w:rPr>
        <w:t>1)</w:t>
      </w:r>
      <w:r w:rsidRPr="003E1A28">
        <w:rPr>
          <w:rFonts w:ascii="Calibri" w:eastAsia="SimSun" w:hAnsi="Calibri" w:cs="Calibri"/>
          <w:lang w:eastAsia="zh-CN"/>
          <w14:ligatures w14:val="none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1CB6DC93" w14:textId="77777777" w:rsidR="003E1A28" w:rsidRPr="003E1A28" w:rsidRDefault="003E1A28" w:rsidP="003E1A28">
      <w:pPr>
        <w:widowControl w:val="0"/>
        <w:suppressAutoHyphens/>
        <w:autoSpaceDE w:val="0"/>
        <w:spacing w:after="0" w:line="360" w:lineRule="auto"/>
        <w:jc w:val="both"/>
        <w:rPr>
          <w:rFonts w:ascii="Calibri" w:eastAsia="SimSun" w:hAnsi="Calibri" w:cs="Calibri"/>
          <w:spacing w:val="6"/>
          <w:lang w:eastAsia="ar-SA"/>
          <w14:ligatures w14:val="none"/>
        </w:rPr>
      </w:pPr>
      <w:r w:rsidRPr="003E1A28">
        <w:rPr>
          <w:rFonts w:ascii="Calibri" w:eastAsia="SimSun" w:hAnsi="Calibri" w:cs="Calibri"/>
          <w:bCs/>
          <w:lang w:eastAsia="ar-SA"/>
          <w14:ligatures w14:val="none"/>
        </w:rPr>
        <w:t>12. Oświadczamy</w:t>
      </w:r>
      <w:r w:rsidRPr="003E1A28">
        <w:rPr>
          <w:rFonts w:ascii="Calibri" w:eastAsia="SimSun" w:hAnsi="Calibri" w:cs="Calibri"/>
          <w:lang w:eastAsia="ar-SA"/>
          <w14:ligatures w14:val="none"/>
        </w:rPr>
        <w:t xml:space="preserve">, że jesteśmy </w:t>
      </w:r>
      <w:r w:rsidRPr="003E1A28">
        <w:rPr>
          <w:rFonts w:ascii="Calibri" w:eastAsia="SimSun" w:hAnsi="Calibri" w:cs="Calibri"/>
          <w:bCs/>
          <w:lang w:eastAsia="ar-SA"/>
          <w14:ligatures w14:val="none"/>
        </w:rPr>
        <w:t xml:space="preserve">ubezpieczeni </w:t>
      </w:r>
      <w:r w:rsidRPr="003E1A28">
        <w:rPr>
          <w:rFonts w:ascii="Calibri" w:eastAsia="SimSun" w:hAnsi="Calibri" w:cs="Calibri"/>
          <w:lang w:eastAsia="ar-SA"/>
          <w14:ligatures w14:val="none"/>
        </w:rPr>
        <w:t>od odpowiedzialności cywilnej w zakresie prowadzonej działalności związanej z przedmiotem zamówienia i zobowiązujemy się przedłożyć k</w:t>
      </w:r>
      <w:r w:rsidRPr="003E1A28">
        <w:rPr>
          <w:rFonts w:ascii="Calibri" w:eastAsia="SimSun" w:hAnsi="Calibri" w:cs="Calibri"/>
          <w:spacing w:val="6"/>
          <w:lang w:eastAsia="ar-SA"/>
          <w14:ligatures w14:val="none"/>
        </w:rPr>
        <w:t xml:space="preserve">opię dokumentu potwierdzającego ubezpieczenie przed zawarciem umowy w sprawie zamówienia publicznego. </w:t>
      </w:r>
    </w:p>
    <w:p w14:paraId="2E38B1BE" w14:textId="77777777" w:rsidR="003E1A28" w:rsidRPr="003E1A28" w:rsidRDefault="003E1A28" w:rsidP="003E1A28">
      <w:pPr>
        <w:suppressAutoHyphens/>
        <w:spacing w:after="0" w:line="360" w:lineRule="auto"/>
        <w:rPr>
          <w:rFonts w:ascii="Calibri" w:eastAsia="Times New Roman" w:hAnsi="Calibri" w:cs="Calibri"/>
          <w:lang w:eastAsia="ar-SA"/>
          <w14:ligatures w14:val="none"/>
        </w:rPr>
      </w:pPr>
    </w:p>
    <w:p w14:paraId="5007A4A8" w14:textId="77777777" w:rsidR="003E1A28" w:rsidRPr="003E1A28" w:rsidRDefault="003E1A28" w:rsidP="003E1A28">
      <w:pPr>
        <w:shd w:val="clear" w:color="auto" w:fill="FFFFFF"/>
        <w:autoSpaceDN w:val="0"/>
        <w:spacing w:after="0" w:line="360" w:lineRule="auto"/>
        <w:jc w:val="both"/>
        <w:rPr>
          <w:rFonts w:ascii="Calibri" w:eastAsia="SimSun" w:hAnsi="Calibri" w:cs="Calibri"/>
          <w:b/>
          <w:bCs/>
          <w:kern w:val="3"/>
          <w:lang w:eastAsia="zh-CN"/>
          <w14:ligatures w14:val="none"/>
        </w:rPr>
      </w:pPr>
      <w:r w:rsidRPr="003E1A28">
        <w:rPr>
          <w:rFonts w:ascii="Calibri" w:eastAsia="SimSun" w:hAnsi="Calibri" w:cs="Calibri"/>
          <w:bCs/>
          <w:kern w:val="1"/>
          <w:lang w:eastAsia="zh-CN"/>
          <w14:ligatures w14:val="none"/>
        </w:rPr>
        <w:t>13. Oświadczamy, że zaoferowany asortyment spełnia wymogi SWZ,</w:t>
      </w:r>
      <w:r w:rsidRPr="003E1A28">
        <w:rPr>
          <w:rFonts w:ascii="Calibri" w:eastAsia="SimSun" w:hAnsi="Calibri" w:cs="Calibri"/>
          <w:kern w:val="1"/>
          <w:lang w:eastAsia="zh-CN"/>
          <w14:ligatures w14:val="none"/>
        </w:rPr>
        <w:t xml:space="preserve"> jest nieużywany, nowy i kompletny oraz gwarantuje bezpieczeństwo pacjentów i personelu medycznego, a także zapewnia wymagany poziom świadczonych usług medycznych</w:t>
      </w:r>
      <w:r w:rsidRPr="003E1A28">
        <w:rPr>
          <w:rFonts w:ascii="Calibri" w:eastAsia="SimSun" w:hAnsi="Calibri" w:cs="Calibri"/>
          <w:b/>
          <w:bCs/>
          <w:kern w:val="1"/>
          <w:lang w:eastAsia="zh-CN"/>
          <w14:ligatures w14:val="none"/>
        </w:rPr>
        <w:t>.</w:t>
      </w:r>
    </w:p>
    <w:p w14:paraId="5044AAAE" w14:textId="77777777" w:rsidR="003E1A28" w:rsidRPr="003E1A28" w:rsidRDefault="003E1A28" w:rsidP="003E1A28">
      <w:pPr>
        <w:suppressAutoHyphens/>
        <w:spacing w:after="0" w:line="360" w:lineRule="auto"/>
        <w:rPr>
          <w:rFonts w:ascii="Calibri" w:eastAsia="Times New Roman" w:hAnsi="Calibri" w:cs="Calibri"/>
          <w:color w:val="00B050"/>
          <w:lang w:eastAsia="ar-SA"/>
          <w14:ligatures w14:val="none"/>
        </w:rPr>
      </w:pPr>
    </w:p>
    <w:p w14:paraId="7554B365" w14:textId="77777777" w:rsidR="003E1A28" w:rsidRPr="003E1A28" w:rsidRDefault="003E1A28" w:rsidP="003E1A28">
      <w:pPr>
        <w:suppressAutoHyphens/>
        <w:spacing w:after="0" w:line="360" w:lineRule="auto"/>
        <w:rPr>
          <w:rFonts w:ascii="Calibri" w:eastAsia="Times New Roman" w:hAnsi="Calibri" w:cs="Calibri"/>
          <w:lang w:eastAsia="ar-SA"/>
          <w14:ligatures w14:val="none"/>
        </w:rPr>
      </w:pPr>
      <w:r w:rsidRPr="003E1A28">
        <w:rPr>
          <w:rFonts w:ascii="Calibri" w:eastAsia="Times New Roman" w:hAnsi="Calibri" w:cs="Calibri"/>
          <w:lang w:eastAsia="ar-SA"/>
          <w14:ligatures w14:val="none"/>
        </w:rPr>
        <w:t>Integralną część oferty stanowią:</w:t>
      </w:r>
      <w:r w:rsidRPr="003E1A28">
        <w:rPr>
          <w:rFonts w:ascii="Calibri" w:eastAsia="Times New Roman" w:hAnsi="Calibri" w:cs="Calibri"/>
          <w:b/>
          <w:bCs/>
          <w:lang w:eastAsia="ar-SA"/>
          <w14:ligatures w14:val="none"/>
        </w:rPr>
        <w:br/>
      </w:r>
      <w:r w:rsidRPr="003E1A28">
        <w:rPr>
          <w:rFonts w:ascii="Calibri" w:eastAsia="Times New Roman" w:hAnsi="Calibri" w:cs="Calibri"/>
          <w:lang w:eastAsia="ar-SA"/>
          <w14:ligatures w14:val="none"/>
        </w:rPr>
        <w:t>1.................................................................................</w:t>
      </w:r>
      <w:r w:rsidRPr="003E1A28">
        <w:rPr>
          <w:rFonts w:ascii="Calibri" w:eastAsia="Times New Roman" w:hAnsi="Calibri" w:cs="Calibri"/>
          <w:lang w:eastAsia="ar-SA"/>
          <w14:ligatures w14:val="none"/>
        </w:rPr>
        <w:br/>
        <w:t>2..................................................................................</w:t>
      </w:r>
    </w:p>
    <w:p w14:paraId="4D730FE5" w14:textId="77777777" w:rsidR="003E1A28" w:rsidRPr="003E1A28" w:rsidRDefault="003E1A28" w:rsidP="003E1A28">
      <w:pPr>
        <w:suppressAutoHyphens/>
        <w:spacing w:after="0" w:line="360" w:lineRule="auto"/>
        <w:rPr>
          <w:rFonts w:ascii="Calibri" w:eastAsia="SimSun" w:hAnsi="Calibri" w:cs="Calibri"/>
          <w:i/>
          <w:iCs/>
          <w:lang w:eastAsia="ar-SA"/>
          <w14:ligatures w14:val="none"/>
        </w:rPr>
      </w:pPr>
      <w:r w:rsidRPr="003E1A28">
        <w:rPr>
          <w:rFonts w:ascii="Calibri" w:eastAsia="Times New Roman" w:hAnsi="Calibri" w:cs="Calibri"/>
          <w:lang w:eastAsia="ar-SA"/>
          <w14:ligatures w14:val="none"/>
        </w:rPr>
        <w:t>3..................................................................................</w:t>
      </w:r>
      <w:r w:rsidRPr="003E1A28">
        <w:rPr>
          <w:rFonts w:ascii="Calibri" w:eastAsia="Times New Roman" w:hAnsi="Calibri" w:cs="Calibri"/>
          <w:lang w:eastAsia="ar-SA"/>
          <w14:ligatures w14:val="none"/>
        </w:rPr>
        <w:br/>
      </w:r>
      <w:r w:rsidRPr="003E1A28">
        <w:rPr>
          <w:rFonts w:ascii="Calibri" w:eastAsia="SimSun" w:hAnsi="Calibri" w:cs="Calibri"/>
          <w:i/>
          <w:iCs/>
          <w:lang w:eastAsia="ar-SA"/>
          <w14:ligatures w14:val="none"/>
        </w:rPr>
        <w:t>*  - niepotrzebne skreślić</w:t>
      </w:r>
    </w:p>
    <w:p w14:paraId="523594BD" w14:textId="77777777" w:rsidR="003E1A28" w:rsidRPr="003E1A28" w:rsidRDefault="003E1A28" w:rsidP="003E1A28">
      <w:pPr>
        <w:suppressAutoHyphens/>
        <w:spacing w:after="0" w:line="360" w:lineRule="auto"/>
        <w:rPr>
          <w:rFonts w:ascii="Calibri" w:eastAsia="SimSun" w:hAnsi="Calibri" w:cs="Calibri"/>
          <w:i/>
          <w:iCs/>
          <w:lang w:eastAsia="ar-SA"/>
          <w14:ligatures w14:val="none"/>
        </w:rPr>
      </w:pPr>
    </w:p>
    <w:p w14:paraId="6C97FA9D" w14:textId="77777777" w:rsidR="003E1A28" w:rsidRPr="003E1A28" w:rsidRDefault="003E1A28" w:rsidP="003E1A28">
      <w:pPr>
        <w:widowControl w:val="0"/>
        <w:suppressAutoHyphens/>
        <w:spacing w:after="0" w:line="360" w:lineRule="auto"/>
        <w:jc w:val="both"/>
        <w:rPr>
          <w:rFonts w:ascii="Calibri" w:eastAsia="SimSun" w:hAnsi="Calibri" w:cs="Calibri"/>
          <w:i/>
          <w:iCs/>
          <w:lang w:eastAsia="ar-SA"/>
          <w14:ligatures w14:val="none"/>
        </w:rPr>
      </w:pPr>
      <w:r w:rsidRPr="003E1A28">
        <w:rPr>
          <w:rFonts w:ascii="Calibri" w:eastAsia="SimSun" w:hAnsi="Calibri" w:cs="Calibri"/>
          <w:i/>
          <w:iCs/>
          <w:lang w:eastAsia="ar-SA"/>
          <w14:ligatures w14:val="none"/>
        </w:rPr>
        <w:t xml:space="preserve">¹ -gdy wybór oferty prowadzi do powstania obowiązku podatkowego u Zamawiającego, Wykonawca zobligowany jest do wypełnienia pkt 9) </w:t>
      </w:r>
      <w:proofErr w:type="spellStart"/>
      <w:r w:rsidRPr="003E1A28">
        <w:rPr>
          <w:rFonts w:ascii="Calibri" w:eastAsia="SimSun" w:hAnsi="Calibri" w:cs="Calibri"/>
          <w:i/>
          <w:iCs/>
          <w:lang w:eastAsia="ar-SA"/>
          <w14:ligatures w14:val="none"/>
        </w:rPr>
        <w:t>lit.a</w:t>
      </w:r>
      <w:proofErr w:type="spellEnd"/>
      <w:r w:rsidRPr="003E1A28">
        <w:rPr>
          <w:rFonts w:ascii="Calibri" w:eastAsia="SimSun" w:hAnsi="Calibri" w:cs="Calibri"/>
          <w:i/>
          <w:iCs/>
          <w:lang w:eastAsia="ar-SA"/>
          <w14:ligatures w14:val="none"/>
        </w:rPr>
        <w:t xml:space="preserve">) i </w:t>
      </w:r>
      <w:proofErr w:type="spellStart"/>
      <w:r w:rsidRPr="003E1A28">
        <w:rPr>
          <w:rFonts w:ascii="Calibri" w:eastAsia="SimSun" w:hAnsi="Calibri" w:cs="Calibri"/>
          <w:i/>
          <w:iCs/>
          <w:lang w:eastAsia="ar-SA"/>
          <w14:ligatures w14:val="none"/>
        </w:rPr>
        <w:t>lit.b</w:t>
      </w:r>
      <w:proofErr w:type="spellEnd"/>
      <w:r w:rsidRPr="003E1A28">
        <w:rPr>
          <w:rFonts w:ascii="Calibri" w:eastAsia="SimSun" w:hAnsi="Calibri" w:cs="Calibri"/>
          <w:i/>
          <w:iCs/>
          <w:lang w:eastAsia="ar-SA"/>
          <w14:ligatures w14:val="none"/>
        </w:rPr>
        <w:t>)</w:t>
      </w:r>
    </w:p>
    <w:p w14:paraId="1D763EB7" w14:textId="77777777" w:rsidR="003E1A28" w:rsidRPr="003E1A28" w:rsidRDefault="003E1A28" w:rsidP="003E1A28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Calibri" w:eastAsia="SimSun" w:hAnsi="Calibri" w:cs="Calibri"/>
          <w:b/>
          <w:bCs/>
          <w:i/>
          <w:iCs/>
          <w:color w:val="000000"/>
          <w:lang w:eastAsia="ar-SA"/>
          <w14:ligatures w14:val="none"/>
        </w:rPr>
      </w:pPr>
      <w:r w:rsidRPr="003E1A28">
        <w:rPr>
          <w:rFonts w:ascii="Calibri" w:eastAsia="SimSun" w:hAnsi="Calibri" w:cs="Calibri"/>
          <w:i/>
          <w:iCs/>
          <w:lang w:eastAsia="ar-SA"/>
          <w14:ligatures w14:val="none"/>
        </w:rPr>
        <w:br w:type="page"/>
      </w:r>
      <w:r w:rsidRPr="003E1A28">
        <w:rPr>
          <w:rFonts w:ascii="Calibri" w:eastAsia="SimSun" w:hAnsi="Calibri" w:cs="Calibri"/>
          <w:b/>
          <w:bCs/>
          <w:i/>
          <w:iCs/>
          <w:lang w:eastAsia="ar-SA"/>
          <w14:ligatures w14:val="none"/>
        </w:rPr>
        <w:lastRenderedPageBreak/>
        <w:t xml:space="preserve">Załącznik nr 2 do SWZ </w:t>
      </w:r>
      <w:r w:rsidRPr="003E1A28">
        <w:rPr>
          <w:rFonts w:ascii="Calibri" w:eastAsia="SimSun" w:hAnsi="Calibri" w:cs="Calibri"/>
          <w:b/>
          <w:bCs/>
          <w:i/>
          <w:iCs/>
          <w:color w:val="000000"/>
          <w:lang w:eastAsia="ar-SA"/>
          <w14:ligatures w14:val="none"/>
        </w:rPr>
        <w:t>- JEDZ</w:t>
      </w:r>
    </w:p>
    <w:p w14:paraId="5C50B8B0" w14:textId="77777777" w:rsidR="003E1A28" w:rsidRPr="003E1A28" w:rsidRDefault="003E1A28" w:rsidP="003E1A28">
      <w:pPr>
        <w:widowControl w:val="0"/>
        <w:suppressAutoHyphens/>
        <w:spacing w:after="0" w:line="360" w:lineRule="auto"/>
        <w:jc w:val="center"/>
        <w:rPr>
          <w:rFonts w:ascii="Calibri" w:eastAsia="SimSun" w:hAnsi="Calibri" w:cs="Calibri"/>
          <w:i/>
          <w:iCs/>
          <w:lang w:eastAsia="zh-CN"/>
          <w14:ligatures w14:val="none"/>
        </w:rPr>
      </w:pPr>
      <w:r w:rsidRPr="003E1A28">
        <w:rPr>
          <w:rFonts w:ascii="Calibri" w:eastAsia="SimSun" w:hAnsi="Calibri" w:cs="Calibri"/>
          <w:i/>
          <w:iCs/>
          <w:u w:val="single"/>
          <w:shd w:val="clear" w:color="auto" w:fill="FFFF00"/>
          <w:lang w:eastAsia="zh-CN"/>
          <w14:ligatures w14:val="none"/>
        </w:rPr>
        <w:t>W formularzu JEDZ należy wypełnić pola i sekcje oznaczone kolorem żółtym</w:t>
      </w:r>
    </w:p>
    <w:p w14:paraId="1FCA1959" w14:textId="77777777" w:rsidR="003E1A28" w:rsidRPr="003E1A28" w:rsidRDefault="003E1A28" w:rsidP="003E1A28">
      <w:pPr>
        <w:widowControl w:val="0"/>
        <w:suppressAutoHyphens/>
        <w:spacing w:after="0" w:line="360" w:lineRule="auto"/>
        <w:rPr>
          <w:rFonts w:ascii="Calibri" w:eastAsia="SimSun" w:hAnsi="Calibri" w:cs="Calibri"/>
          <w:b/>
          <w:bCs/>
          <w:caps/>
          <w:lang w:eastAsia="zh-CN"/>
          <w14:ligatures w14:val="none"/>
        </w:rPr>
      </w:pPr>
    </w:p>
    <w:p w14:paraId="273B23E8" w14:textId="77777777" w:rsidR="003E1A28" w:rsidRPr="003E1A28" w:rsidRDefault="003E1A28" w:rsidP="003E1A28">
      <w:pPr>
        <w:widowControl w:val="0"/>
        <w:suppressAutoHyphens/>
        <w:spacing w:after="0" w:line="360" w:lineRule="auto"/>
        <w:jc w:val="center"/>
        <w:rPr>
          <w:rFonts w:ascii="Calibri" w:eastAsia="SimSun" w:hAnsi="Calibri" w:cs="Calibri"/>
          <w:b/>
          <w:bCs/>
          <w:lang w:eastAsia="zh-CN"/>
          <w14:ligatures w14:val="none"/>
        </w:rPr>
      </w:pPr>
      <w:r w:rsidRPr="003E1A28">
        <w:rPr>
          <w:rFonts w:ascii="Calibri" w:eastAsia="SimSun" w:hAnsi="Calibri" w:cs="Calibri"/>
          <w:b/>
          <w:bCs/>
          <w:caps/>
          <w:lang w:eastAsia="zh-CN"/>
          <w14:ligatures w14:val="none"/>
        </w:rPr>
        <w:t>Standardowy formularz jednolitego europejskiego dokumentu zamówienia</w:t>
      </w:r>
    </w:p>
    <w:p w14:paraId="22DD3414" w14:textId="77777777" w:rsidR="003E1A28" w:rsidRPr="003E1A28" w:rsidRDefault="003E1A28" w:rsidP="003E1A28">
      <w:pPr>
        <w:keepNext/>
        <w:widowControl w:val="0"/>
        <w:suppressAutoHyphens/>
        <w:spacing w:after="0" w:line="360" w:lineRule="auto"/>
        <w:jc w:val="center"/>
        <w:rPr>
          <w:rFonts w:ascii="Calibri" w:eastAsia="Times New Roman" w:hAnsi="Calibri" w:cs="Calibri"/>
          <w:lang w:eastAsia="zh-CN"/>
          <w14:ligatures w14:val="none"/>
        </w:rPr>
      </w:pPr>
      <w:r w:rsidRPr="003E1A28">
        <w:rPr>
          <w:rFonts w:ascii="Calibri" w:eastAsia="SimSun" w:hAnsi="Calibri" w:cs="Calibri"/>
          <w:b/>
          <w:bCs/>
          <w:lang w:eastAsia="zh-CN"/>
          <w14:ligatures w14:val="none"/>
        </w:rPr>
        <w:t>Część I: Informacje dotyczące postępowania o udzielenie zamówienia oraz instytucji zamawiającej lub podmiotu Zamawiającego</w:t>
      </w:r>
    </w:p>
    <w:p w14:paraId="1B23B0F8" w14:textId="77777777" w:rsidR="003E1A28" w:rsidRPr="003E1A28" w:rsidRDefault="003E1A28" w:rsidP="003E1A28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after="0" w:line="360" w:lineRule="auto"/>
        <w:rPr>
          <w:rFonts w:ascii="Calibri" w:eastAsia="SimSun" w:hAnsi="Calibri" w:cs="Calibri"/>
          <w:b/>
          <w:bCs/>
          <w:lang w:eastAsia="zh-CN"/>
          <w14:ligatures w14:val="none"/>
        </w:rPr>
      </w:pPr>
      <w:r w:rsidRPr="003E1A28">
        <w:rPr>
          <w:rFonts w:ascii="Calibri" w:eastAsia="Times New Roman" w:hAnsi="Calibri" w:cs="Calibri"/>
          <w:lang w:eastAsia="zh-CN"/>
          <w14:ligatures w14:val="none"/>
        </w:rPr>
        <w:t xml:space="preserve"> </w:t>
      </w:r>
      <w:r w:rsidRPr="003E1A28">
        <w:rPr>
          <w:rFonts w:ascii="Calibri" w:eastAsia="SimSun" w:hAnsi="Calibri" w:cs="Calibri"/>
          <w:b/>
          <w:bCs/>
          <w:i/>
          <w:iCs/>
          <w:lang w:eastAsia="zh-CN"/>
          <w14:ligatures w14:val="none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3E1A28">
        <w:rPr>
          <w:rFonts w:ascii="Calibri" w:eastAsia="SimSun" w:hAnsi="Calibri" w:cs="Calibri"/>
          <w:b/>
          <w:bCs/>
          <w:i/>
          <w:iCs/>
          <w:vertAlign w:val="superscript"/>
          <w:lang w:eastAsia="zh-CN"/>
          <w14:ligatures w14:val="none"/>
        </w:rPr>
        <w:footnoteReference w:id="2"/>
      </w:r>
      <w:r w:rsidRPr="003E1A28">
        <w:rPr>
          <w:rFonts w:ascii="Calibri" w:eastAsia="SimSun" w:hAnsi="Calibri" w:cs="Calibri"/>
          <w:b/>
          <w:bCs/>
          <w:i/>
          <w:iCs/>
          <w:lang w:eastAsia="zh-CN"/>
          <w14:ligatures w14:val="none"/>
        </w:rPr>
        <w:t>.</w:t>
      </w:r>
      <w:r w:rsidRPr="003E1A28">
        <w:rPr>
          <w:rFonts w:ascii="Calibri" w:eastAsia="SimSun" w:hAnsi="Calibri" w:cs="Calibri"/>
          <w:b/>
          <w:bCs/>
          <w:lang w:eastAsia="zh-CN"/>
          <w14:ligatures w14:val="none"/>
        </w:rPr>
        <w:t xml:space="preserve"> Adres publikacyjny stosownego ogłoszenia</w:t>
      </w:r>
      <w:r w:rsidRPr="003E1A28">
        <w:rPr>
          <w:rFonts w:ascii="Calibri" w:eastAsia="SimSun" w:hAnsi="Calibri" w:cs="Calibri"/>
          <w:b/>
          <w:bCs/>
          <w:i/>
          <w:iCs/>
          <w:vertAlign w:val="superscript"/>
          <w:lang w:eastAsia="zh-CN"/>
          <w14:ligatures w14:val="none"/>
        </w:rPr>
        <w:footnoteReference w:id="3"/>
      </w:r>
      <w:r w:rsidRPr="003E1A28">
        <w:rPr>
          <w:rFonts w:ascii="Calibri" w:eastAsia="SimSun" w:hAnsi="Calibri" w:cs="Calibri"/>
          <w:b/>
          <w:bCs/>
          <w:lang w:eastAsia="zh-CN"/>
          <w14:ligatures w14:val="none"/>
        </w:rPr>
        <w:t xml:space="preserve"> w Dzienniku Urzędowym Unii Europejskiej:</w:t>
      </w:r>
    </w:p>
    <w:p w14:paraId="4348DB6E" w14:textId="77777777" w:rsidR="003E1A28" w:rsidRPr="003E1A28" w:rsidRDefault="003E1A28" w:rsidP="003E1A28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after="0" w:line="360" w:lineRule="auto"/>
        <w:rPr>
          <w:rFonts w:ascii="Calibri" w:eastAsia="SimSun" w:hAnsi="Calibri" w:cs="Calibri"/>
          <w:b/>
          <w:bCs/>
          <w:shd w:val="clear" w:color="auto" w:fill="C0C0C0"/>
          <w:lang w:eastAsia="zh-CN"/>
          <w14:ligatures w14:val="none"/>
        </w:rPr>
      </w:pPr>
      <w:r w:rsidRPr="003E1A28">
        <w:rPr>
          <w:rFonts w:ascii="Calibri" w:eastAsia="SimSun" w:hAnsi="Calibri" w:cs="Calibri"/>
          <w:b/>
          <w:bCs/>
          <w:lang w:eastAsia="zh-CN"/>
          <w14:ligatures w14:val="none"/>
        </w:rPr>
        <w:t xml:space="preserve">Dz.U. UE S numer [], data [], strona [], </w:t>
      </w:r>
    </w:p>
    <w:p w14:paraId="5D16F3C9" w14:textId="77777777" w:rsidR="003E1A28" w:rsidRPr="003E1A28" w:rsidRDefault="003E1A28" w:rsidP="003E1A28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after="0" w:line="360" w:lineRule="auto"/>
        <w:rPr>
          <w:rFonts w:ascii="Calibri" w:eastAsia="SimSun" w:hAnsi="Calibri" w:cs="Calibri"/>
          <w:b/>
          <w:bCs/>
          <w:shd w:val="clear" w:color="auto" w:fill="C0C0C0"/>
          <w:lang w:eastAsia="zh-CN"/>
          <w14:ligatures w14:val="none"/>
        </w:rPr>
      </w:pPr>
      <w:r w:rsidRPr="003E1A28">
        <w:rPr>
          <w:rFonts w:ascii="Calibri" w:eastAsia="SimSun" w:hAnsi="Calibri" w:cs="Calibri"/>
          <w:b/>
          <w:bCs/>
          <w:shd w:val="clear" w:color="auto" w:fill="C0C0C0"/>
          <w:lang w:eastAsia="zh-CN"/>
          <w14:ligatures w14:val="none"/>
        </w:rPr>
        <w:t xml:space="preserve">Numer ogłoszenia w </w:t>
      </w:r>
      <w:bookmarkStart w:id="1" w:name="_Hlk105142599"/>
      <w:r w:rsidRPr="003E1A28">
        <w:rPr>
          <w:rFonts w:ascii="Calibri" w:eastAsia="SimSun" w:hAnsi="Calibri" w:cs="Calibri"/>
          <w:b/>
          <w:bCs/>
          <w:shd w:val="clear" w:color="auto" w:fill="C0C0C0"/>
          <w:lang w:eastAsia="zh-CN"/>
          <w14:ligatures w14:val="none"/>
        </w:rPr>
        <w:t xml:space="preserve">Dz.U. S: </w:t>
      </w:r>
      <w:bookmarkEnd w:id="1"/>
      <w:r w:rsidRPr="003E1A28">
        <w:rPr>
          <w:rFonts w:ascii="Calibri" w:eastAsia="SimSun" w:hAnsi="Calibri" w:cs="Calibri"/>
          <w:b/>
          <w:bCs/>
          <w:shd w:val="clear" w:color="auto" w:fill="C0C0C0"/>
          <w:lang w:eastAsia="zh-CN"/>
          <w14:ligatures w14:val="none"/>
        </w:rPr>
        <w:t xml:space="preserve"> </w:t>
      </w:r>
    </w:p>
    <w:p w14:paraId="54934447" w14:textId="64B1001E" w:rsidR="003E1A28" w:rsidRPr="005D4F24" w:rsidRDefault="003E1A28" w:rsidP="003E1A28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after="0" w:line="360" w:lineRule="auto"/>
        <w:rPr>
          <w:rFonts w:ascii="Calibri" w:eastAsia="Times New Roman" w:hAnsi="Calibri" w:cs="Calibri"/>
          <w:b/>
          <w:bCs/>
          <w:color w:val="000000"/>
          <w:kern w:val="0"/>
          <w:u w:val="single"/>
          <w:lang w:eastAsia="pl-PL"/>
          <w14:ligatures w14:val="none"/>
        </w:rPr>
      </w:pPr>
      <w:r w:rsidRPr="005D4F24">
        <w:rPr>
          <w:rFonts w:ascii="Calibri" w:eastAsia="Times New Roman" w:hAnsi="Calibri" w:cs="Calibri"/>
          <w:b/>
          <w:bCs/>
          <w:color w:val="000000"/>
          <w:kern w:val="0"/>
          <w:u w:val="single"/>
          <w:lang w:eastAsia="pl-PL"/>
          <w14:ligatures w14:val="none"/>
        </w:rPr>
        <w:t>Numer publikacji ogłoszenia:</w:t>
      </w:r>
      <w:r w:rsidR="005D4F24" w:rsidRPr="005D4F24">
        <w:t xml:space="preserve"> </w:t>
      </w:r>
      <w:r w:rsidR="005D4F24" w:rsidRPr="005D4F24">
        <w:rPr>
          <w:rFonts w:ascii="Calibri" w:eastAsia="Times New Roman" w:hAnsi="Calibri" w:cs="Calibri"/>
          <w:b/>
          <w:bCs/>
          <w:color w:val="000000"/>
          <w:kern w:val="0"/>
          <w:u w:val="single"/>
          <w:lang w:eastAsia="pl-PL"/>
          <w14:ligatures w14:val="none"/>
        </w:rPr>
        <w:t>854941-2025</w:t>
      </w:r>
      <w:r w:rsidRPr="005D4F24">
        <w:rPr>
          <w:rFonts w:ascii="Calibri" w:eastAsia="Times New Roman" w:hAnsi="Calibri" w:cs="Calibri"/>
          <w:b/>
          <w:bCs/>
          <w:color w:val="000000"/>
          <w:kern w:val="0"/>
          <w:u w:val="single"/>
          <w:lang w:eastAsia="pl-PL"/>
          <w14:ligatures w14:val="none"/>
        </w:rPr>
        <w:t xml:space="preserve"> </w:t>
      </w:r>
    </w:p>
    <w:p w14:paraId="30AF44F7" w14:textId="3E4E6096" w:rsidR="003E1A28" w:rsidRPr="005D4F24" w:rsidRDefault="003E1A28" w:rsidP="003E1A28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after="0" w:line="360" w:lineRule="auto"/>
        <w:rPr>
          <w:rFonts w:ascii="Calibri" w:eastAsia="Times New Roman" w:hAnsi="Calibri" w:cs="Calibri"/>
          <w:b/>
          <w:bCs/>
          <w:color w:val="000000"/>
          <w:kern w:val="0"/>
          <w:u w:val="single"/>
          <w:lang w:eastAsia="pl-PL"/>
          <w14:ligatures w14:val="none"/>
        </w:rPr>
      </w:pPr>
      <w:r w:rsidRPr="005D4F24">
        <w:rPr>
          <w:rFonts w:ascii="Calibri" w:eastAsia="Times New Roman" w:hAnsi="Calibri" w:cs="Calibri"/>
          <w:b/>
          <w:bCs/>
          <w:color w:val="000000"/>
          <w:kern w:val="0"/>
          <w:u w:val="single"/>
          <w:lang w:eastAsia="pl-PL"/>
          <w14:ligatures w14:val="none"/>
        </w:rPr>
        <w:t xml:space="preserve">Numer wydania Dz.U. S: </w:t>
      </w:r>
      <w:r w:rsidR="005D4F24" w:rsidRPr="005D4F24">
        <w:rPr>
          <w:rFonts w:ascii="Calibri" w:eastAsia="Times New Roman" w:hAnsi="Calibri" w:cs="Calibri"/>
          <w:b/>
          <w:bCs/>
          <w:color w:val="000000"/>
          <w:kern w:val="0"/>
          <w:u w:val="single"/>
          <w:lang w:eastAsia="pl-PL"/>
          <w14:ligatures w14:val="none"/>
        </w:rPr>
        <w:t>246/2025</w:t>
      </w:r>
    </w:p>
    <w:p w14:paraId="4EF58428" w14:textId="15F5230E" w:rsidR="003E1A28" w:rsidRPr="005D4F24" w:rsidRDefault="003E1A28" w:rsidP="003E1A28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after="0" w:line="360" w:lineRule="auto"/>
        <w:rPr>
          <w:rFonts w:ascii="Calibri" w:eastAsia="SimSun" w:hAnsi="Calibri" w:cs="Calibri"/>
          <w:b/>
          <w:bCs/>
          <w:color w:val="000000"/>
          <w:u w:val="single"/>
          <w:lang w:eastAsia="zh-CN"/>
          <w14:ligatures w14:val="none"/>
        </w:rPr>
      </w:pPr>
      <w:r w:rsidRPr="005D4F24">
        <w:rPr>
          <w:rFonts w:ascii="Calibri" w:eastAsia="Times New Roman" w:hAnsi="Calibri" w:cs="Calibri"/>
          <w:b/>
          <w:bCs/>
          <w:color w:val="000000"/>
          <w:kern w:val="0"/>
          <w:u w:val="single"/>
          <w:lang w:eastAsia="pl-PL"/>
          <w14:ligatures w14:val="none"/>
        </w:rPr>
        <w:t>Data publikacji:</w:t>
      </w:r>
      <w:r w:rsidR="005D4F24" w:rsidRPr="005D4F24">
        <w:t xml:space="preserve"> </w:t>
      </w:r>
      <w:r w:rsidR="005D4F24" w:rsidRPr="005D4F24">
        <w:rPr>
          <w:rFonts w:ascii="Calibri" w:eastAsia="Times New Roman" w:hAnsi="Calibri" w:cs="Calibri"/>
          <w:b/>
          <w:bCs/>
          <w:color w:val="000000"/>
          <w:kern w:val="0"/>
          <w:u w:val="single"/>
          <w:lang w:eastAsia="pl-PL"/>
          <w14:ligatures w14:val="none"/>
        </w:rPr>
        <w:t>22/12/2025</w:t>
      </w:r>
      <w:r w:rsidRPr="005D4F24">
        <w:rPr>
          <w:rFonts w:ascii="Calibri" w:eastAsia="Times New Roman" w:hAnsi="Calibri" w:cs="Calibri"/>
          <w:b/>
          <w:bCs/>
          <w:color w:val="000000"/>
          <w:kern w:val="0"/>
          <w:u w:val="single"/>
          <w:lang w:eastAsia="pl-PL"/>
          <w14:ligatures w14:val="none"/>
        </w:rPr>
        <w:t xml:space="preserve"> </w:t>
      </w:r>
    </w:p>
    <w:p w14:paraId="3BDBD6DC" w14:textId="77777777" w:rsidR="003E1A28" w:rsidRPr="003E1A28" w:rsidRDefault="003E1A28" w:rsidP="003E1A28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after="0" w:line="360" w:lineRule="auto"/>
        <w:rPr>
          <w:rFonts w:ascii="Calibri" w:eastAsia="SimSun" w:hAnsi="Calibri" w:cs="Calibri"/>
          <w:b/>
          <w:bCs/>
          <w:lang w:eastAsia="zh-CN"/>
          <w14:ligatures w14:val="none"/>
        </w:rPr>
      </w:pPr>
      <w:r w:rsidRPr="003E1A28">
        <w:rPr>
          <w:rFonts w:ascii="Calibri" w:eastAsia="SimSun" w:hAnsi="Calibri" w:cs="Calibri"/>
          <w:b/>
          <w:bCs/>
          <w:lang w:eastAsia="zh-CN"/>
          <w14:ligatures w14:val="none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7BCE9813" w14:textId="77777777" w:rsidR="003E1A28" w:rsidRPr="003E1A28" w:rsidRDefault="003E1A28" w:rsidP="003E1A28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after="0" w:line="360" w:lineRule="auto"/>
        <w:rPr>
          <w:rFonts w:ascii="Calibri" w:eastAsia="SimSun" w:hAnsi="Calibri" w:cs="Calibri"/>
          <w:smallCaps/>
          <w:lang w:eastAsia="zh-CN"/>
          <w14:ligatures w14:val="none"/>
        </w:rPr>
      </w:pPr>
      <w:r w:rsidRPr="003E1A28">
        <w:rPr>
          <w:rFonts w:ascii="Calibri" w:eastAsia="SimSun" w:hAnsi="Calibri" w:cs="Calibri"/>
          <w:b/>
          <w:bCs/>
          <w:lang w:eastAsia="zh-CN"/>
          <w14:ligatures w14:val="none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FAD0F28" w14:textId="77777777" w:rsidR="003E1A28" w:rsidRPr="003E1A28" w:rsidRDefault="003E1A28" w:rsidP="003E1A28">
      <w:pPr>
        <w:keepNext/>
        <w:widowControl w:val="0"/>
        <w:suppressAutoHyphens/>
        <w:spacing w:after="0" w:line="360" w:lineRule="auto"/>
        <w:jc w:val="center"/>
        <w:rPr>
          <w:rFonts w:ascii="Calibri" w:eastAsia="SimSun" w:hAnsi="Calibri" w:cs="Calibri"/>
          <w:b/>
          <w:bCs/>
          <w:highlight w:val="yellow"/>
          <w:lang w:eastAsia="zh-CN"/>
          <w14:ligatures w14:val="none"/>
        </w:rPr>
      </w:pPr>
      <w:r w:rsidRPr="003E1A28">
        <w:rPr>
          <w:rFonts w:ascii="Calibri" w:eastAsia="SimSun" w:hAnsi="Calibri" w:cs="Calibri"/>
          <w:smallCaps/>
          <w:highlight w:val="yellow"/>
          <w:lang w:eastAsia="zh-CN"/>
          <w14:ligatures w14:val="none"/>
        </w:rPr>
        <w:t>Informacje na temat postępowania o udzielenie zamówienia</w:t>
      </w:r>
    </w:p>
    <w:p w14:paraId="6D2B4DEA" w14:textId="77777777" w:rsidR="003E1A28" w:rsidRPr="003E1A28" w:rsidRDefault="003E1A28" w:rsidP="003E1A28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after="0" w:line="360" w:lineRule="auto"/>
        <w:rPr>
          <w:rFonts w:ascii="Calibri" w:eastAsia="SimSun" w:hAnsi="Calibri" w:cs="Calibri"/>
          <w:b/>
          <w:bCs/>
          <w:lang w:eastAsia="zh-CN"/>
          <w14:ligatures w14:val="none"/>
        </w:rPr>
      </w:pPr>
      <w:r w:rsidRPr="003E1A28">
        <w:rPr>
          <w:rFonts w:ascii="Calibri" w:eastAsia="SimSun" w:hAnsi="Calibri" w:cs="Calibri"/>
          <w:b/>
          <w:bCs/>
          <w:lang w:eastAsia="zh-CN"/>
          <w14:ligatures w14:val="none"/>
        </w:rPr>
        <w:t xml:space="preserve">Informacje wymagane w części I zostaną automatycznie wyszukane, pod warunkiem, że </w:t>
      </w:r>
      <w:r w:rsidRPr="003E1A28">
        <w:rPr>
          <w:rFonts w:ascii="Calibri" w:eastAsia="SimSun" w:hAnsi="Calibri" w:cs="Calibri"/>
          <w:b/>
          <w:bCs/>
          <w:lang w:eastAsia="zh-CN"/>
          <w14:ligatures w14:val="none"/>
        </w:rPr>
        <w:lastRenderedPageBreak/>
        <w:t>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9897" w:type="dxa"/>
        <w:tblInd w:w="-305" w:type="dxa"/>
        <w:tblLayout w:type="fixed"/>
        <w:tblLook w:val="04A0" w:firstRow="1" w:lastRow="0" w:firstColumn="1" w:lastColumn="0" w:noHBand="0" w:noVBand="1"/>
      </w:tblPr>
      <w:tblGrid>
        <w:gridCol w:w="4644"/>
        <w:gridCol w:w="5253"/>
      </w:tblGrid>
      <w:tr w:rsidR="003E1A28" w:rsidRPr="003E1A28" w14:paraId="4E579359" w14:textId="77777777" w:rsidTr="009E7E99">
        <w:trPr>
          <w:trHeight w:val="349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5908CA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Tożsamość zamawiającego</w:t>
            </w:r>
            <w:r w:rsidRPr="003E1A28">
              <w:rPr>
                <w:rFonts w:ascii="Calibri" w:eastAsia="SimSun" w:hAnsi="Calibri" w:cs="Calibri"/>
                <w:b/>
                <w:bCs/>
                <w:i/>
                <w:iCs/>
                <w:vertAlign w:val="superscript"/>
                <w:lang w:eastAsia="zh-CN"/>
                <w14:ligatures w14:val="none"/>
              </w:rPr>
              <w:footnoteReference w:id="4"/>
            </w: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B2EDBF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Odpowiedź:</w:t>
            </w:r>
          </w:p>
        </w:tc>
      </w:tr>
      <w:tr w:rsidR="003E1A28" w:rsidRPr="003E1A28" w14:paraId="0F3AD84D" w14:textId="77777777" w:rsidTr="009E7E99">
        <w:trPr>
          <w:trHeight w:val="349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0BCAACE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Nazwa: </w:t>
            </w: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F162C6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Szpital Wojewódzki </w:t>
            </w:r>
            <w:r w:rsidRPr="003E1A28">
              <w:rPr>
                <w:rFonts w:ascii="Calibri" w:eastAsia="SimSun" w:hAnsi="Calibri" w:cs="Calibri"/>
                <w:i/>
                <w:iCs/>
                <w:lang w:eastAsia="zh-CN"/>
                <w14:ligatures w14:val="none"/>
              </w:rPr>
              <w:t>im. Kardynała Stefana Wyszyńskiego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 w Łomży</w:t>
            </w:r>
          </w:p>
          <w:p w14:paraId="376719C6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Al. Piłsudskiego 11</w:t>
            </w:r>
          </w:p>
          <w:p w14:paraId="0954A497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18 – 404 Łomża</w:t>
            </w:r>
          </w:p>
        </w:tc>
      </w:tr>
      <w:tr w:rsidR="003E1A28" w:rsidRPr="003E1A28" w14:paraId="601A21DE" w14:textId="77777777" w:rsidTr="009E7E99">
        <w:trPr>
          <w:trHeight w:val="48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F88B23A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b/>
                <w:bCs/>
                <w:i/>
                <w:iCs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b/>
                <w:bCs/>
                <w:i/>
                <w:iCs/>
                <w:lang w:eastAsia="zh-CN"/>
                <w14:ligatures w14:val="none"/>
              </w:rPr>
              <w:t>Jakiego zamówienia dotyczy niniejszy dokument?</w:t>
            </w: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2A3403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b/>
                <w:bCs/>
                <w:i/>
                <w:iCs/>
                <w:lang w:eastAsia="zh-CN"/>
                <w14:ligatures w14:val="none"/>
              </w:rPr>
              <w:t>Odpowiedź:</w:t>
            </w:r>
          </w:p>
        </w:tc>
      </w:tr>
      <w:tr w:rsidR="003E1A28" w:rsidRPr="003E1A28" w14:paraId="69038125" w14:textId="77777777" w:rsidTr="009E7E99">
        <w:trPr>
          <w:trHeight w:val="4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65922620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ndale Sans UI" w:hAnsi="Calibri" w:cs="Calibri"/>
                <w:lang w:eastAsia="pl-PL" w:bidi="hi-I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Tytuł lub krótki opis udzielanego zamówienia</w:t>
            </w:r>
            <w:r w:rsidRPr="003E1A28">
              <w:rPr>
                <w:rFonts w:ascii="Calibri" w:eastAsia="SimSun" w:hAnsi="Calibri" w:cs="Calibri"/>
                <w:vertAlign w:val="superscript"/>
                <w:lang w:eastAsia="zh-CN"/>
                <w14:ligatures w14:val="none"/>
              </w:rPr>
              <w:footnoteReference w:id="5"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:</w:t>
            </w: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32CD89B8" w14:textId="77777777" w:rsidR="003E1A28" w:rsidRPr="003E1A28" w:rsidRDefault="003E1A28" w:rsidP="003E1A28">
            <w:pPr>
              <w:spacing w:after="0" w:line="360" w:lineRule="auto"/>
              <w:rPr>
                <w:rFonts w:ascii="Calibri" w:eastAsia="Lucida Sans Unicode" w:hAnsi="Calibri" w:cs="Calibri"/>
                <w:b/>
                <w:bCs/>
                <w:kern w:val="0"/>
                <w:lang w:eastAsia="pl-PL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lang w:eastAsia="pl-PL"/>
                <w14:ligatures w14:val="none"/>
              </w:rPr>
              <w:t xml:space="preserve">Dostawa wyrobów medycznych – sprzętu jednorazowego użytku, </w:t>
            </w:r>
            <w:proofErr w:type="spellStart"/>
            <w:r w:rsidRPr="003E1A28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lang w:eastAsia="pl-PL"/>
                <w14:ligatures w14:val="none"/>
              </w:rPr>
              <w:t>obłożeń</w:t>
            </w:r>
            <w:proofErr w:type="spellEnd"/>
            <w:r w:rsidRPr="003E1A28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lang w:eastAsia="pl-PL"/>
                <w14:ligatures w14:val="none"/>
              </w:rPr>
              <w:t xml:space="preserve"> operacyjnych i materiałów </w:t>
            </w:r>
            <w:proofErr w:type="spellStart"/>
            <w:r w:rsidRPr="003E1A28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lang w:eastAsia="pl-PL"/>
                <w14:ligatures w14:val="none"/>
              </w:rPr>
              <w:t>szewnych</w:t>
            </w:r>
            <w:proofErr w:type="spellEnd"/>
            <w:r w:rsidRPr="003E1A28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lang w:eastAsia="pl-PL"/>
                <w14:ligatures w14:val="none"/>
              </w:rPr>
              <w:t xml:space="preserve"> </w:t>
            </w:r>
            <w:r w:rsidRPr="003E1A28">
              <w:rPr>
                <w:rFonts w:ascii="Calibri" w:eastAsia="SimSun" w:hAnsi="Calibri" w:cs="Calibri"/>
                <w:b/>
                <w:bCs/>
                <w:i/>
                <w:iCs/>
                <w:kern w:val="0"/>
                <w:lang w:eastAsia="pl-PL" w:bidi="hi-IN"/>
                <w14:ligatures w14:val="none"/>
              </w:rPr>
              <w:t xml:space="preserve">dla </w:t>
            </w:r>
            <w:r w:rsidRPr="003E1A28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lang w:eastAsia="pl-PL" w:bidi="hi-IN"/>
                <w14:ligatures w14:val="none"/>
              </w:rPr>
              <w:t>Szpitala Wojewódzkiego im. Kardynała Stefana Wyszyńskiego w Łomży,</w:t>
            </w:r>
          </w:p>
          <w:p w14:paraId="1229277F" w14:textId="77777777" w:rsidR="003E1A28" w:rsidRPr="003E1A28" w:rsidRDefault="003E1A28" w:rsidP="003E1A28">
            <w:pPr>
              <w:spacing w:after="0" w:line="360" w:lineRule="auto"/>
              <w:jc w:val="center"/>
              <w:rPr>
                <w:rFonts w:ascii="Calibri" w:eastAsia="SimSun" w:hAnsi="Calibri" w:cs="Calibri"/>
                <w:b/>
                <w:bCs/>
                <w:kern w:val="0"/>
                <w:lang w:eastAsia="pl-PL" w:bidi="hi-IN"/>
                <w14:ligatures w14:val="none"/>
              </w:rPr>
            </w:pPr>
          </w:p>
          <w:p w14:paraId="4FDCE9D5" w14:textId="77777777" w:rsidR="003E1A28" w:rsidRPr="003E1A28" w:rsidRDefault="003E1A28" w:rsidP="003E1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Calibri" w:eastAsia="Times New Roman" w:hAnsi="Calibri" w:cs="Calibri"/>
                <w:color w:val="FF0000"/>
                <w:kern w:val="0"/>
                <w:lang w:eastAsia="pl-PL"/>
                <w14:ligatures w14:val="none"/>
              </w:rPr>
            </w:pPr>
          </w:p>
        </w:tc>
      </w:tr>
      <w:tr w:rsidR="003E1A28" w:rsidRPr="003E1A28" w14:paraId="2B99ECBE" w14:textId="77777777" w:rsidTr="009E7E99">
        <w:trPr>
          <w:trHeight w:val="4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467E5071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Numer referencyjny nadany sprawie przez instytucję zamawiającą lub podmiot zamawiający (</w:t>
            </w:r>
            <w:r w:rsidRPr="003E1A28">
              <w:rPr>
                <w:rFonts w:ascii="Calibri" w:eastAsia="SimSun" w:hAnsi="Calibri" w:cs="Calibri"/>
                <w:i/>
                <w:iCs/>
                <w:lang w:eastAsia="zh-CN"/>
                <w14:ligatures w14:val="none"/>
              </w:rPr>
              <w:t>jeżeli dotyczy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)</w:t>
            </w:r>
            <w:r w:rsidRPr="003E1A28">
              <w:rPr>
                <w:rFonts w:ascii="Calibri" w:eastAsia="SimSun" w:hAnsi="Calibri" w:cs="Calibri"/>
                <w:vertAlign w:val="superscript"/>
                <w:lang w:eastAsia="zh-CN"/>
                <w14:ligatures w14:val="none"/>
              </w:rPr>
              <w:footnoteReference w:id="6"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:</w:t>
            </w:r>
          </w:p>
        </w:tc>
        <w:tc>
          <w:tcPr>
            <w:tcW w:w="5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76E0DD62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b/>
                <w:bCs/>
                <w:color w:val="000000"/>
                <w:lang w:eastAsia="zh-CN"/>
                <w14:ligatures w14:val="none"/>
              </w:rPr>
            </w:pPr>
            <w:r w:rsidRPr="003E1A28">
              <w:rPr>
                <w:rFonts w:ascii="Calibri" w:eastAsia="Times New Roman" w:hAnsi="Calibri" w:cs="Calibri"/>
                <w:b/>
                <w:bCs/>
                <w:color w:val="000000"/>
                <w:kern w:val="3"/>
                <w:lang w:val="x-none" w:eastAsia="pl-PL"/>
                <w14:ligatures w14:val="none"/>
              </w:rPr>
              <w:t>ZT-SZP-226/01/92/2025</w:t>
            </w:r>
          </w:p>
        </w:tc>
      </w:tr>
    </w:tbl>
    <w:p w14:paraId="4B1BFD7B" w14:textId="77777777" w:rsidR="003E1A28" w:rsidRPr="003E1A28" w:rsidRDefault="003E1A28" w:rsidP="003E1A28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tabs>
          <w:tab w:val="left" w:pos="4644"/>
        </w:tabs>
        <w:suppressAutoHyphens/>
        <w:spacing w:after="0" w:line="360" w:lineRule="auto"/>
        <w:rPr>
          <w:rFonts w:ascii="Calibri" w:eastAsia="SimSun" w:hAnsi="Calibri" w:cs="Calibri"/>
          <w:b/>
          <w:bCs/>
          <w:lang w:eastAsia="zh-CN"/>
          <w14:ligatures w14:val="none"/>
        </w:rPr>
      </w:pPr>
      <w:r w:rsidRPr="003E1A28">
        <w:rPr>
          <w:rFonts w:ascii="Calibri" w:eastAsia="SimSun" w:hAnsi="Calibri" w:cs="Calibri"/>
          <w:lang w:eastAsia="zh-CN"/>
          <w14:ligatures w14:val="none"/>
        </w:rPr>
        <w:t>Wszystkie pozostałe informacje we wszystkich sekcjach jednolitego europejskiego dokumentu zamówienia powinien wypełnić wykonawca</w:t>
      </w:r>
      <w:r w:rsidRPr="003E1A28">
        <w:rPr>
          <w:rFonts w:ascii="Calibri" w:eastAsia="SimSun" w:hAnsi="Calibri" w:cs="Calibri"/>
          <w:i/>
          <w:iCs/>
          <w:lang w:eastAsia="zh-CN"/>
          <w14:ligatures w14:val="none"/>
        </w:rPr>
        <w:t>.</w:t>
      </w:r>
    </w:p>
    <w:p w14:paraId="0BD823F7" w14:textId="77777777" w:rsidR="003E1A28" w:rsidRPr="003E1A28" w:rsidRDefault="003E1A28" w:rsidP="003E1A28">
      <w:pPr>
        <w:keepNext/>
        <w:widowControl w:val="0"/>
        <w:suppressAutoHyphens/>
        <w:spacing w:after="0" w:line="360" w:lineRule="auto"/>
        <w:jc w:val="center"/>
        <w:rPr>
          <w:rFonts w:ascii="Calibri" w:eastAsia="SimSun" w:hAnsi="Calibri" w:cs="Calibri"/>
          <w:b/>
          <w:bCs/>
          <w:lang w:eastAsia="zh-CN"/>
          <w14:ligatures w14:val="none"/>
        </w:rPr>
      </w:pPr>
    </w:p>
    <w:p w14:paraId="7DE86AC2" w14:textId="77777777" w:rsidR="003E1A28" w:rsidRPr="003E1A28" w:rsidRDefault="003E1A28" w:rsidP="003E1A28">
      <w:pPr>
        <w:keepNext/>
        <w:widowControl w:val="0"/>
        <w:suppressAutoHyphens/>
        <w:spacing w:after="0" w:line="360" w:lineRule="auto"/>
        <w:jc w:val="center"/>
        <w:rPr>
          <w:rFonts w:ascii="Calibri" w:eastAsia="SimSun" w:hAnsi="Calibri" w:cs="Calibri"/>
          <w:smallCaps/>
          <w:shd w:val="clear" w:color="auto" w:fill="FFFF00"/>
          <w:lang w:eastAsia="zh-CN"/>
          <w14:ligatures w14:val="none"/>
        </w:rPr>
      </w:pPr>
      <w:r w:rsidRPr="003E1A28">
        <w:rPr>
          <w:rFonts w:ascii="Calibri" w:eastAsia="SimSun" w:hAnsi="Calibri" w:cs="Calibri"/>
          <w:b/>
          <w:bCs/>
          <w:lang w:eastAsia="zh-CN"/>
          <w14:ligatures w14:val="none"/>
        </w:rPr>
        <w:t>Część II: Informacje dotyczące wykonawcy</w:t>
      </w:r>
    </w:p>
    <w:p w14:paraId="58547EE0" w14:textId="77777777" w:rsidR="003E1A28" w:rsidRPr="003E1A28" w:rsidRDefault="003E1A28" w:rsidP="003E1A28">
      <w:pPr>
        <w:keepNext/>
        <w:widowControl w:val="0"/>
        <w:suppressAutoHyphens/>
        <w:spacing w:after="0" w:line="360" w:lineRule="auto"/>
        <w:jc w:val="center"/>
        <w:rPr>
          <w:rFonts w:ascii="Calibri" w:eastAsia="SimSun" w:hAnsi="Calibri" w:cs="Calibri"/>
          <w:b/>
          <w:bCs/>
          <w:lang w:eastAsia="zh-CN"/>
          <w14:ligatures w14:val="none"/>
        </w:rPr>
      </w:pPr>
      <w:r w:rsidRPr="003E1A28">
        <w:rPr>
          <w:rFonts w:ascii="Calibri" w:eastAsia="SimSun" w:hAnsi="Calibri" w:cs="Calibri"/>
          <w:smallCaps/>
          <w:shd w:val="clear" w:color="auto" w:fill="FFFF00"/>
          <w:lang w:eastAsia="zh-CN"/>
          <w14:ligatures w14:val="none"/>
        </w:rPr>
        <w:t>A: Informacje na temat wykonawcy</w:t>
      </w:r>
    </w:p>
    <w:tbl>
      <w:tblPr>
        <w:tblW w:w="0" w:type="auto"/>
        <w:tblInd w:w="-305" w:type="dxa"/>
        <w:tblLayout w:type="fixed"/>
        <w:tblLook w:val="04A0" w:firstRow="1" w:lastRow="0" w:firstColumn="1" w:lastColumn="0" w:noHBand="0" w:noVBand="1"/>
      </w:tblPr>
      <w:tblGrid>
        <w:gridCol w:w="4644"/>
        <w:gridCol w:w="5255"/>
      </w:tblGrid>
      <w:tr w:rsidR="003E1A28" w:rsidRPr="003E1A28" w14:paraId="17A6E7FF" w14:textId="77777777" w:rsidTr="009E7E9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C942E84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Identyfikacja: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C96150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Odpowiedź:</w:t>
            </w:r>
          </w:p>
        </w:tc>
      </w:tr>
      <w:tr w:rsidR="003E1A28" w:rsidRPr="003E1A28" w14:paraId="02B2805F" w14:textId="77777777" w:rsidTr="009E7E9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91EE25F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ind w:left="850" w:hanging="850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Nazwa: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DF5451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[   ]</w:t>
            </w:r>
          </w:p>
        </w:tc>
      </w:tr>
      <w:tr w:rsidR="003E1A28" w:rsidRPr="003E1A28" w14:paraId="6D696AA9" w14:textId="77777777" w:rsidTr="009E7E99">
        <w:trPr>
          <w:trHeight w:val="1372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4F360EE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lastRenderedPageBreak/>
              <w:t>Numer VAT, jeżeli dotyczy:</w:t>
            </w:r>
          </w:p>
          <w:p w14:paraId="57DA4894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1F367F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[   ]</w:t>
            </w:r>
          </w:p>
          <w:p w14:paraId="047A9316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[   ]</w:t>
            </w:r>
          </w:p>
        </w:tc>
      </w:tr>
      <w:tr w:rsidR="003E1A28" w:rsidRPr="003E1A28" w14:paraId="1EE9470B" w14:textId="77777777" w:rsidTr="009E7E9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02DD407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Adres pocztowy: 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2BC31E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[……]</w:t>
            </w:r>
          </w:p>
        </w:tc>
      </w:tr>
      <w:tr w:rsidR="003E1A28" w:rsidRPr="003E1A28" w14:paraId="7FE39D25" w14:textId="77777777" w:rsidTr="009E7E99">
        <w:trPr>
          <w:trHeight w:val="117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6573D7F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Osoba lub osoby wyznaczone do kontaktów</w:t>
            </w:r>
            <w:r w:rsidRPr="003E1A28">
              <w:rPr>
                <w:rFonts w:ascii="Calibri" w:eastAsia="SimSun" w:hAnsi="Calibri" w:cs="Calibri"/>
                <w:vertAlign w:val="superscript"/>
                <w:lang w:eastAsia="zh-CN"/>
                <w14:ligatures w14:val="none"/>
              </w:rPr>
              <w:footnoteReference w:id="7"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:</w:t>
            </w:r>
          </w:p>
          <w:p w14:paraId="0BDF1C70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Telefon:</w:t>
            </w:r>
          </w:p>
          <w:p w14:paraId="0952AC5D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Adres e-mail:</w:t>
            </w:r>
          </w:p>
          <w:p w14:paraId="43AB1DB0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Adres internetowy (adres www) (</w:t>
            </w:r>
            <w:r w:rsidRPr="003E1A28">
              <w:rPr>
                <w:rFonts w:ascii="Calibri" w:eastAsia="SimSun" w:hAnsi="Calibri" w:cs="Calibri"/>
                <w:i/>
                <w:iCs/>
                <w:lang w:eastAsia="zh-CN"/>
                <w14:ligatures w14:val="none"/>
              </w:rPr>
              <w:t>jeżeli dotyczy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):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9EC1BB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[……]</w:t>
            </w:r>
          </w:p>
          <w:p w14:paraId="637ADFC6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[……]</w:t>
            </w:r>
          </w:p>
          <w:p w14:paraId="7BE79BA6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[……]</w:t>
            </w:r>
          </w:p>
          <w:p w14:paraId="7F4B1EA5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[……]</w:t>
            </w:r>
          </w:p>
        </w:tc>
      </w:tr>
      <w:tr w:rsidR="003E1A28" w:rsidRPr="003E1A28" w14:paraId="4F9805F9" w14:textId="77777777" w:rsidTr="009E7E9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A10825C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Informacje ogólne: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65EF3E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Odpowiedź:</w:t>
            </w:r>
          </w:p>
        </w:tc>
      </w:tr>
      <w:tr w:rsidR="003E1A28" w:rsidRPr="003E1A28" w14:paraId="5E2DCFF4" w14:textId="77777777" w:rsidTr="009E7E9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62A033E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Czy wykonawca jest mikroprzedsiębiorstwem bądź małym lub średnim przedsiębiorstwem</w:t>
            </w:r>
            <w:r w:rsidRPr="003E1A28">
              <w:rPr>
                <w:rFonts w:ascii="Calibri" w:eastAsia="SimSun" w:hAnsi="Calibri" w:cs="Calibri"/>
                <w:vertAlign w:val="superscript"/>
                <w:lang w:eastAsia="zh-CN"/>
                <w14:ligatures w14:val="none"/>
              </w:rPr>
              <w:footnoteReference w:id="8"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?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CB1692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[] Tak [] Nie</w:t>
            </w:r>
          </w:p>
        </w:tc>
      </w:tr>
      <w:tr w:rsidR="003E1A28" w:rsidRPr="003E1A28" w14:paraId="4AC51E72" w14:textId="77777777" w:rsidTr="009E7E9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E8FB995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b/>
                <w:bCs/>
                <w:u w:val="single"/>
                <w:lang w:eastAsia="zh-CN"/>
                <w14:ligatures w14:val="none"/>
              </w:rPr>
              <w:t>Jedynie w przypadku gdy zamówienie jest zastrzeżone</w:t>
            </w:r>
            <w:r w:rsidRPr="003E1A28">
              <w:rPr>
                <w:rFonts w:ascii="Calibri" w:eastAsia="SimSun" w:hAnsi="Calibri" w:cs="Calibri"/>
                <w:b/>
                <w:bCs/>
                <w:u w:val="single"/>
                <w:vertAlign w:val="superscript"/>
                <w:lang w:eastAsia="zh-CN"/>
                <w14:ligatures w14:val="none"/>
              </w:rPr>
              <w:footnoteReference w:id="9"/>
            </w:r>
            <w:r w:rsidRPr="003E1A28">
              <w:rPr>
                <w:rFonts w:ascii="Calibri" w:eastAsia="SimSun" w:hAnsi="Calibri" w:cs="Calibri"/>
                <w:b/>
                <w:bCs/>
                <w:u w:val="single"/>
                <w:lang w:eastAsia="zh-CN"/>
                <w14:ligatures w14:val="none"/>
              </w:rPr>
              <w:t>: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 xml:space="preserve"> 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czy wykonawca jest zakładem pracy chronionej, „przedsiębiorstwem społecznym”</w:t>
            </w:r>
            <w:r w:rsidRPr="003E1A28">
              <w:rPr>
                <w:rFonts w:ascii="Calibri" w:eastAsia="SimSun" w:hAnsi="Calibri" w:cs="Calibri"/>
                <w:vertAlign w:val="superscript"/>
                <w:lang w:eastAsia="zh-CN"/>
                <w14:ligatures w14:val="none"/>
              </w:rPr>
              <w:footnoteReference w:id="10"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 lub czy będzie realizował zamówienie w ramach programów zatrudnienia chronionego?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Jeżeli tak,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 xml:space="preserve">jaki jest odpowiedni odsetek pracowników niepełnosprawnych lub </w:t>
            </w:r>
            <w:proofErr w:type="spellStart"/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defaworyzowanych</w:t>
            </w:r>
            <w:proofErr w:type="spellEnd"/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?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lastRenderedPageBreak/>
              <w:t xml:space="preserve">Jeżeli jest to wymagane, proszę określić, do której kategorii lub których kategorii pracowników niepełnosprawnych lub </w:t>
            </w:r>
            <w:proofErr w:type="spellStart"/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defaworyzowanych</w:t>
            </w:r>
            <w:proofErr w:type="spellEnd"/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 należą dani pracownicy.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CF38DD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lastRenderedPageBreak/>
              <w:t>[] Tak [] Nie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[…]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lastRenderedPageBreak/>
              <w:t>[….]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</w:p>
        </w:tc>
      </w:tr>
      <w:tr w:rsidR="003E1A28" w:rsidRPr="003E1A28" w14:paraId="725D15CA" w14:textId="77777777" w:rsidTr="009E7E9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72DE30B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6BD87E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[] Tak [] Nie [] Nie dotyczy</w:t>
            </w:r>
          </w:p>
        </w:tc>
      </w:tr>
      <w:tr w:rsidR="003E1A28" w:rsidRPr="003E1A28" w14:paraId="4644DC42" w14:textId="77777777" w:rsidTr="009E7E9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19D32D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Jeżeli tak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:</w:t>
            </w:r>
          </w:p>
          <w:p w14:paraId="11C75BAA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2814350B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a) Proszę podać nazwę wykazu lub zaświadczenia i odpowiedni numer rejestracyjny lub numer zaświadczenia, jeżeli dotyczy: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b) Jeżeli poświadczenie wpisu do wykazu lub wydania zaświadczenia jest dostępne w formie elektronicznej, proszę podać: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3E1A28">
              <w:rPr>
                <w:rFonts w:ascii="Calibri" w:eastAsia="SimSun" w:hAnsi="Calibri" w:cs="Calibri"/>
                <w:vertAlign w:val="superscript"/>
                <w:lang w:eastAsia="zh-CN"/>
                <w14:ligatures w14:val="none"/>
              </w:rPr>
              <w:footnoteReference w:id="11"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: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 xml:space="preserve">d) Czy wpis do wykazu lub wydane 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lastRenderedPageBreak/>
              <w:t>zaświadczenie obejmują wszystkie wymagane kryteria kwalifikacji?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Jeżeli nie: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Proszę dodatkowo uzupełnić brakujące informacje w części IV w sekcjach A, B, C lub D, w zależności od przypadku.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 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WYŁĄCZNIE jeżeli jest to wymagane w stosownym ogłoszeniu lub dokumentach zamówienia:</w:t>
            </w:r>
            <w:r w:rsidRPr="003E1A28">
              <w:rPr>
                <w:rFonts w:ascii="Calibri" w:eastAsia="SimSun" w:hAnsi="Calibri" w:cs="Calibri"/>
                <w:b/>
                <w:bCs/>
                <w:i/>
                <w:iCs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43A7E3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lastRenderedPageBreak/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</w:p>
          <w:p w14:paraId="008C6E7C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a) [……]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</w:p>
          <w:p w14:paraId="2677354F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b) (adres internetowy, wydający urząd lub organ, dokładne dane referencyjne dokumentacji):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[……][……][……][……]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c) [……]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d) [] Tak [] Nie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lastRenderedPageBreak/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e) [] Tak [] Nie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(adres internetowy, wydający urząd lub organ, dokładne dane referencyjne dokumentacji):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[……][……][……][……]</w:t>
            </w:r>
          </w:p>
        </w:tc>
      </w:tr>
      <w:tr w:rsidR="003E1A28" w:rsidRPr="003E1A28" w14:paraId="1585D7FF" w14:textId="77777777" w:rsidTr="009E7E9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AC2BD09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lastRenderedPageBreak/>
              <w:t>Rodzaj uczestnictwa: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DAD762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Odpowiedź:</w:t>
            </w:r>
          </w:p>
        </w:tc>
      </w:tr>
      <w:tr w:rsidR="003E1A28" w:rsidRPr="003E1A28" w14:paraId="4AC2AF33" w14:textId="77777777" w:rsidTr="009E7E9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BBFBD2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Czy wykonawca bierze udział w postępowaniu o udzielenie zamówienia wspólnie z innymi wykonawcami</w:t>
            </w:r>
            <w:r w:rsidRPr="003E1A28">
              <w:rPr>
                <w:rFonts w:ascii="Calibri" w:eastAsia="SimSun" w:hAnsi="Calibri" w:cs="Calibri"/>
                <w:vertAlign w:val="superscript"/>
                <w:lang w:eastAsia="zh-CN"/>
                <w14:ligatures w14:val="none"/>
              </w:rPr>
              <w:footnoteReference w:id="12"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?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B88B3F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[] Tak [] Nie</w:t>
            </w:r>
          </w:p>
        </w:tc>
      </w:tr>
      <w:tr w:rsidR="003E1A28" w:rsidRPr="003E1A28" w14:paraId="7E1AD49D" w14:textId="77777777" w:rsidTr="009E7E99">
        <w:tc>
          <w:tcPr>
            <w:tcW w:w="9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14:paraId="29C82406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Jeżeli tak, proszę dopilnować, aby pozostali uczestnicy przedstawili odrębne jednolite europejskie dokumenty zamówienia.</w:t>
            </w:r>
          </w:p>
        </w:tc>
      </w:tr>
      <w:tr w:rsidR="003E1A28" w:rsidRPr="003E1A28" w14:paraId="58DE890F" w14:textId="77777777" w:rsidTr="009E7E9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65B9474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Jeżeli tak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: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a) Proszę wskazać rolę wykonawcy w grupie (lider, odpowiedzialny za określone zadania itd.):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lastRenderedPageBreak/>
              <w:t>b) Proszę wskazać pozostałych wykonawców biorących wspólnie udział w postępowaniu o udzielenie zamówienia: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c) W stosownych przypadkach nazwa grupy biorącej udział: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5B0513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lastRenderedPageBreak/>
              <w:br/>
              <w:t>a): [……]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lastRenderedPageBreak/>
              <w:t>b): [……]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c): [……]</w:t>
            </w:r>
          </w:p>
        </w:tc>
      </w:tr>
      <w:tr w:rsidR="003E1A28" w:rsidRPr="003E1A28" w14:paraId="51367CB5" w14:textId="77777777" w:rsidTr="009E7E9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C3CF883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lastRenderedPageBreak/>
              <w:t>Części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16A14A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Odpowiedź:</w:t>
            </w:r>
          </w:p>
        </w:tc>
      </w:tr>
      <w:tr w:rsidR="003E1A28" w:rsidRPr="003E1A28" w14:paraId="0F55FAA9" w14:textId="77777777" w:rsidTr="009E7E9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25B0A17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9EE221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[   ]</w:t>
            </w:r>
          </w:p>
        </w:tc>
      </w:tr>
    </w:tbl>
    <w:p w14:paraId="707DE3BB" w14:textId="77777777" w:rsidR="003E1A28" w:rsidRPr="003E1A28" w:rsidRDefault="003E1A28" w:rsidP="003E1A28">
      <w:pPr>
        <w:keepNext/>
        <w:widowControl w:val="0"/>
        <w:suppressAutoHyphens/>
        <w:spacing w:after="0" w:line="360" w:lineRule="auto"/>
        <w:jc w:val="center"/>
        <w:rPr>
          <w:rFonts w:ascii="Calibri" w:eastAsia="SimSun" w:hAnsi="Calibri" w:cs="Calibri"/>
          <w:i/>
          <w:iCs/>
          <w:lang w:eastAsia="zh-CN"/>
          <w14:ligatures w14:val="none"/>
        </w:rPr>
      </w:pPr>
      <w:r w:rsidRPr="003E1A28">
        <w:rPr>
          <w:rFonts w:ascii="Calibri" w:eastAsia="SimSun" w:hAnsi="Calibri" w:cs="Calibri"/>
          <w:b/>
          <w:smallCaps/>
          <w:shd w:val="clear" w:color="auto" w:fill="FFFF00"/>
          <w:lang w:eastAsia="zh-CN"/>
          <w14:ligatures w14:val="none"/>
        </w:rPr>
        <w:t>B: Informacje na temat przedstawicieli wykonawcy</w:t>
      </w:r>
    </w:p>
    <w:p w14:paraId="289681EF" w14:textId="77777777" w:rsidR="003E1A28" w:rsidRPr="003E1A28" w:rsidRDefault="003E1A28" w:rsidP="003E1A28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suppressAutoHyphens/>
        <w:spacing w:after="0" w:line="360" w:lineRule="auto"/>
        <w:rPr>
          <w:rFonts w:ascii="Calibri" w:eastAsia="SimSun" w:hAnsi="Calibri" w:cs="Calibri"/>
          <w:b/>
          <w:bCs/>
          <w:lang w:eastAsia="zh-CN"/>
          <w14:ligatures w14:val="none"/>
        </w:rPr>
      </w:pPr>
      <w:r w:rsidRPr="003E1A28">
        <w:rPr>
          <w:rFonts w:ascii="Calibri" w:eastAsia="SimSun" w:hAnsi="Calibri" w:cs="Calibri"/>
          <w:i/>
          <w:iCs/>
          <w:lang w:eastAsia="zh-CN"/>
          <w14:ligatures w14:val="none"/>
        </w:rPr>
        <w:t>W stosownych przypadkach proszę podać imię i nazwisko (imiona i nazwiska) oraz adres(-y) osoby (osób) upoważnionej(-</w:t>
      </w:r>
      <w:proofErr w:type="spellStart"/>
      <w:r w:rsidRPr="003E1A28">
        <w:rPr>
          <w:rFonts w:ascii="Calibri" w:eastAsia="SimSun" w:hAnsi="Calibri" w:cs="Calibri"/>
          <w:i/>
          <w:iCs/>
          <w:lang w:eastAsia="zh-CN"/>
          <w14:ligatures w14:val="none"/>
        </w:rPr>
        <w:t>ych</w:t>
      </w:r>
      <w:proofErr w:type="spellEnd"/>
      <w:r w:rsidRPr="003E1A28">
        <w:rPr>
          <w:rFonts w:ascii="Calibri" w:eastAsia="SimSun" w:hAnsi="Calibri" w:cs="Calibri"/>
          <w:i/>
          <w:iCs/>
          <w:lang w:eastAsia="zh-CN"/>
          <w14:ligatures w14:val="none"/>
        </w:rPr>
        <w:t>) do reprezentowania wykonawcy na potrzeby niniejszego postępowania o udzielenie zamówienia:</w:t>
      </w:r>
    </w:p>
    <w:tbl>
      <w:tblPr>
        <w:tblW w:w="0" w:type="auto"/>
        <w:tblInd w:w="-305" w:type="dxa"/>
        <w:tblLayout w:type="fixed"/>
        <w:tblLook w:val="04A0" w:firstRow="1" w:lastRow="0" w:firstColumn="1" w:lastColumn="0" w:noHBand="0" w:noVBand="1"/>
      </w:tblPr>
      <w:tblGrid>
        <w:gridCol w:w="4644"/>
        <w:gridCol w:w="5255"/>
      </w:tblGrid>
      <w:tr w:rsidR="003E1A28" w:rsidRPr="003E1A28" w14:paraId="3C147C27" w14:textId="77777777" w:rsidTr="009E7E9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037130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Osoby upoważnione do reprezentowania, o ile istnieją: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19FD3A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Odpowiedź:</w:t>
            </w:r>
          </w:p>
        </w:tc>
      </w:tr>
      <w:tr w:rsidR="003E1A28" w:rsidRPr="003E1A28" w14:paraId="4B3D6758" w14:textId="77777777" w:rsidTr="009E7E9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EBB52A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Imię i nazwisko, 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 xml:space="preserve">wraz z datą i miejscem urodzenia, jeżeli są wymagane: 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91F3AA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[……],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[……]</w:t>
            </w:r>
          </w:p>
        </w:tc>
      </w:tr>
      <w:tr w:rsidR="003E1A28" w:rsidRPr="003E1A28" w14:paraId="375D7DE6" w14:textId="77777777" w:rsidTr="009E7E9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DB289B7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Stanowisko/Działający(-a) jako: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59F6CB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[……]</w:t>
            </w:r>
          </w:p>
        </w:tc>
      </w:tr>
      <w:tr w:rsidR="003E1A28" w:rsidRPr="003E1A28" w14:paraId="747F0789" w14:textId="77777777" w:rsidTr="009E7E9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8B3A438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Adres pocztowy: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AFACA5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[……]</w:t>
            </w:r>
          </w:p>
        </w:tc>
      </w:tr>
      <w:tr w:rsidR="003E1A28" w:rsidRPr="003E1A28" w14:paraId="580A5433" w14:textId="77777777" w:rsidTr="009E7E9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8510B8E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val="de-DE"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Telefon: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3518EE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val="de-DE" w:eastAsia="zh-CN"/>
                <w14:ligatures w14:val="none"/>
              </w:rPr>
              <w:t>[……]</w:t>
            </w:r>
          </w:p>
        </w:tc>
      </w:tr>
      <w:tr w:rsidR="003E1A28" w:rsidRPr="003E1A28" w14:paraId="790B81C9" w14:textId="77777777" w:rsidTr="009E7E9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F4D1E64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proofErr w:type="spellStart"/>
            <w:r w:rsidRPr="003E1A28">
              <w:rPr>
                <w:rFonts w:ascii="Calibri" w:eastAsia="SimSun" w:hAnsi="Calibri" w:cs="Calibri"/>
                <w:lang w:val="de-DE" w:eastAsia="zh-CN"/>
                <w14:ligatures w14:val="none"/>
              </w:rPr>
              <w:t>Adres</w:t>
            </w:r>
            <w:proofErr w:type="spellEnd"/>
            <w:r w:rsidRPr="003E1A28">
              <w:rPr>
                <w:rFonts w:ascii="Calibri" w:eastAsia="SimSun" w:hAnsi="Calibri" w:cs="Calibri"/>
                <w:lang w:val="de-DE" w:eastAsia="zh-CN"/>
                <w14:ligatures w14:val="none"/>
              </w:rPr>
              <w:t xml:space="preserve"> </w:t>
            </w:r>
            <w:proofErr w:type="spellStart"/>
            <w:r w:rsidRPr="003E1A28">
              <w:rPr>
                <w:rFonts w:ascii="Calibri" w:eastAsia="SimSun" w:hAnsi="Calibri" w:cs="Calibri"/>
                <w:lang w:val="de-DE" w:eastAsia="zh-CN"/>
                <w14:ligatures w14:val="none"/>
              </w:rPr>
              <w:t>e-mail</w:t>
            </w:r>
            <w:proofErr w:type="spellEnd"/>
            <w:r w:rsidRPr="003E1A28">
              <w:rPr>
                <w:rFonts w:ascii="Calibri" w:eastAsia="SimSun" w:hAnsi="Calibri" w:cs="Calibri"/>
                <w:lang w:val="de-DE" w:eastAsia="zh-CN"/>
                <w14:ligatures w14:val="none"/>
              </w:rPr>
              <w:t>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93B173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[……]</w:t>
            </w:r>
          </w:p>
        </w:tc>
      </w:tr>
      <w:tr w:rsidR="003E1A28" w:rsidRPr="003E1A28" w14:paraId="12F736CD" w14:textId="77777777" w:rsidTr="009E7E9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97EE358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E49364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[……]</w:t>
            </w:r>
          </w:p>
        </w:tc>
      </w:tr>
    </w:tbl>
    <w:p w14:paraId="30FE1749" w14:textId="77777777" w:rsidR="003E1A28" w:rsidRPr="003E1A28" w:rsidRDefault="003E1A28" w:rsidP="003E1A28">
      <w:pPr>
        <w:keepNext/>
        <w:widowControl w:val="0"/>
        <w:suppressAutoHyphens/>
        <w:spacing w:after="0" w:line="360" w:lineRule="auto"/>
        <w:jc w:val="center"/>
        <w:rPr>
          <w:rFonts w:ascii="Calibri" w:eastAsia="SimSun" w:hAnsi="Calibri" w:cs="Calibri"/>
          <w:b/>
          <w:bCs/>
          <w:lang w:eastAsia="zh-CN"/>
          <w14:ligatures w14:val="none"/>
        </w:rPr>
      </w:pPr>
      <w:r w:rsidRPr="003E1A28">
        <w:rPr>
          <w:rFonts w:ascii="Calibri" w:eastAsia="SimSun" w:hAnsi="Calibri" w:cs="Calibri"/>
          <w:b/>
          <w:smallCaps/>
          <w:lang w:eastAsia="zh-CN"/>
          <w14:ligatures w14:val="none"/>
        </w:rPr>
        <w:t>C: Informacje na temat polegania na zdolności innych podmiotów</w:t>
      </w:r>
    </w:p>
    <w:tbl>
      <w:tblPr>
        <w:tblW w:w="0" w:type="auto"/>
        <w:tblInd w:w="-305" w:type="dxa"/>
        <w:tblLayout w:type="fixed"/>
        <w:tblLook w:val="04A0" w:firstRow="1" w:lastRow="0" w:firstColumn="1" w:lastColumn="0" w:noHBand="0" w:noVBand="1"/>
      </w:tblPr>
      <w:tblGrid>
        <w:gridCol w:w="4644"/>
        <w:gridCol w:w="5255"/>
      </w:tblGrid>
      <w:tr w:rsidR="003E1A28" w:rsidRPr="003E1A28" w14:paraId="25420971" w14:textId="77777777" w:rsidTr="009E7E9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ED029EE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Zależność od innych podmiotów: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E56435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Odpowiedź:</w:t>
            </w:r>
          </w:p>
        </w:tc>
      </w:tr>
      <w:tr w:rsidR="003E1A28" w:rsidRPr="003E1A28" w14:paraId="40640C78" w14:textId="77777777" w:rsidTr="009E7E9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170F2C3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Czy wykonawca polega na zdolności innych podmiotów w celu spełnienia kryteriów kwalifikacji określonych poniżej w części IV oraz (ewentualnych) kryteriów i zasad 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lastRenderedPageBreak/>
              <w:t xml:space="preserve">określonych poniżej w części V? 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1E2452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lastRenderedPageBreak/>
              <w:t>[] Tak [] Nie</w:t>
            </w:r>
          </w:p>
        </w:tc>
      </w:tr>
    </w:tbl>
    <w:p w14:paraId="593F37A7" w14:textId="77777777" w:rsidR="003E1A28" w:rsidRPr="003E1A28" w:rsidRDefault="003E1A28" w:rsidP="003E1A28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after="0" w:line="360" w:lineRule="auto"/>
        <w:rPr>
          <w:rFonts w:ascii="Calibri" w:eastAsia="SimSun" w:hAnsi="Calibri" w:cs="Calibri"/>
          <w:b/>
          <w:smallCaps/>
          <w:shd w:val="clear" w:color="auto" w:fill="FFFF00"/>
          <w:lang w:eastAsia="zh-CN"/>
          <w14:ligatures w14:val="none"/>
        </w:rPr>
      </w:pPr>
      <w:r w:rsidRPr="003E1A28">
        <w:rPr>
          <w:rFonts w:ascii="Calibri" w:eastAsia="SimSun" w:hAnsi="Calibri" w:cs="Calibri"/>
          <w:b/>
          <w:bCs/>
          <w:lang w:eastAsia="zh-CN"/>
          <w14:ligatures w14:val="none"/>
        </w:rPr>
        <w:t>Jeżeli tak</w:t>
      </w:r>
      <w:r w:rsidRPr="003E1A28">
        <w:rPr>
          <w:rFonts w:ascii="Calibri" w:eastAsia="SimSun" w:hAnsi="Calibri" w:cs="Calibri"/>
          <w:lang w:eastAsia="zh-CN"/>
          <w14:ligatures w14:val="none"/>
        </w:rPr>
        <w:t xml:space="preserve">, proszę przedstawić – </w:t>
      </w:r>
      <w:r w:rsidRPr="003E1A28">
        <w:rPr>
          <w:rFonts w:ascii="Calibri" w:eastAsia="SimSun" w:hAnsi="Calibri" w:cs="Calibri"/>
          <w:b/>
          <w:bCs/>
          <w:lang w:eastAsia="zh-CN"/>
          <w14:ligatures w14:val="none"/>
        </w:rPr>
        <w:t>dla każdego</w:t>
      </w:r>
      <w:r w:rsidRPr="003E1A28">
        <w:rPr>
          <w:rFonts w:ascii="Calibri" w:eastAsia="SimSun" w:hAnsi="Calibri" w:cs="Calibri"/>
          <w:lang w:eastAsia="zh-CN"/>
          <w14:ligatures w14:val="none"/>
        </w:rPr>
        <w:t xml:space="preserve"> z podmiotów, których to dotyczy – odrębny formularz jednolitego europejskiego dokumentu zamówienia zawierający informacje wymagane w </w:t>
      </w:r>
      <w:r w:rsidRPr="003E1A28">
        <w:rPr>
          <w:rFonts w:ascii="Calibri" w:eastAsia="SimSun" w:hAnsi="Calibri" w:cs="Calibri"/>
          <w:b/>
          <w:bCs/>
          <w:lang w:eastAsia="zh-CN"/>
          <w14:ligatures w14:val="none"/>
        </w:rPr>
        <w:t>niniejszej części sekcja A i B oraz w części III</w:t>
      </w:r>
      <w:r w:rsidRPr="003E1A28">
        <w:rPr>
          <w:rFonts w:ascii="Calibri" w:eastAsia="SimSun" w:hAnsi="Calibri" w:cs="Calibri"/>
          <w:lang w:eastAsia="zh-CN"/>
          <w14:ligatures w14:val="none"/>
        </w:rPr>
        <w:t xml:space="preserve">, należycie wypełniony i podpisany przez dane podmioty. </w:t>
      </w:r>
      <w:r w:rsidRPr="003E1A28">
        <w:rPr>
          <w:rFonts w:ascii="Calibri" w:eastAsia="SimSun" w:hAnsi="Calibri" w:cs="Calibri"/>
          <w:lang w:eastAsia="zh-CN"/>
          <w14:ligatures w14:val="none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3E1A28">
        <w:rPr>
          <w:rFonts w:ascii="Calibri" w:eastAsia="SimSun" w:hAnsi="Calibri" w:cs="Calibri"/>
          <w:lang w:eastAsia="zh-CN"/>
          <w14:ligatures w14:val="none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3E1A28">
        <w:rPr>
          <w:rFonts w:ascii="Calibri" w:eastAsia="SimSun" w:hAnsi="Calibri" w:cs="Calibri"/>
          <w:vertAlign w:val="superscript"/>
          <w:lang w:eastAsia="zh-CN"/>
          <w14:ligatures w14:val="none"/>
        </w:rPr>
        <w:footnoteReference w:id="13"/>
      </w:r>
      <w:r w:rsidRPr="003E1A28">
        <w:rPr>
          <w:rFonts w:ascii="Calibri" w:eastAsia="SimSun" w:hAnsi="Calibri" w:cs="Calibri"/>
          <w:lang w:eastAsia="zh-CN"/>
          <w14:ligatures w14:val="none"/>
        </w:rPr>
        <w:t>.</w:t>
      </w:r>
    </w:p>
    <w:p w14:paraId="6946D643" w14:textId="77777777" w:rsidR="003E1A28" w:rsidRPr="003E1A28" w:rsidRDefault="003E1A28" w:rsidP="003E1A28">
      <w:pPr>
        <w:keepNext/>
        <w:widowControl w:val="0"/>
        <w:suppressAutoHyphens/>
        <w:spacing w:after="0" w:line="360" w:lineRule="auto"/>
        <w:jc w:val="center"/>
        <w:rPr>
          <w:rFonts w:ascii="Calibri" w:eastAsia="SimSun" w:hAnsi="Calibri" w:cs="Calibri"/>
          <w:b/>
          <w:bCs/>
          <w:lang w:eastAsia="zh-CN"/>
          <w14:ligatures w14:val="none"/>
        </w:rPr>
      </w:pPr>
      <w:r w:rsidRPr="003E1A28">
        <w:rPr>
          <w:rFonts w:ascii="Calibri" w:eastAsia="SimSun" w:hAnsi="Calibri" w:cs="Calibri"/>
          <w:b/>
          <w:smallCaps/>
          <w:lang w:eastAsia="zh-CN"/>
          <w14:ligatures w14:val="none"/>
        </w:rPr>
        <w:t>D: Informacje dotyczące podwykonawców, na których zdolności wykonawca nie</w:t>
      </w:r>
      <w:r w:rsidRPr="003E1A28">
        <w:rPr>
          <w:rFonts w:ascii="Calibri" w:eastAsia="SimSun" w:hAnsi="Calibri" w:cs="Calibri"/>
          <w:b/>
          <w:smallCaps/>
          <w:shd w:val="clear" w:color="auto" w:fill="FFFF00"/>
          <w:lang w:eastAsia="zh-CN"/>
          <w14:ligatures w14:val="none"/>
        </w:rPr>
        <w:t xml:space="preserve"> </w:t>
      </w:r>
      <w:r w:rsidRPr="003E1A28">
        <w:rPr>
          <w:rFonts w:ascii="Calibri" w:eastAsia="SimSun" w:hAnsi="Calibri" w:cs="Calibri"/>
          <w:b/>
          <w:smallCaps/>
          <w:lang w:eastAsia="zh-CN"/>
          <w14:ligatures w14:val="none"/>
        </w:rPr>
        <w:t>polega</w:t>
      </w:r>
    </w:p>
    <w:p w14:paraId="5D96A4F3" w14:textId="77777777" w:rsidR="003E1A28" w:rsidRPr="003E1A28" w:rsidRDefault="003E1A28" w:rsidP="003E1A28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after="0" w:line="360" w:lineRule="auto"/>
        <w:jc w:val="center"/>
        <w:rPr>
          <w:rFonts w:ascii="Calibri" w:eastAsia="SimSun" w:hAnsi="Calibri" w:cs="Calibri"/>
          <w:b/>
          <w:bCs/>
          <w:lang w:eastAsia="zh-CN"/>
          <w14:ligatures w14:val="none"/>
        </w:rPr>
      </w:pPr>
      <w:r w:rsidRPr="003E1A28">
        <w:rPr>
          <w:rFonts w:ascii="Calibri" w:eastAsia="SimSun" w:hAnsi="Calibri" w:cs="Calibri"/>
          <w:b/>
          <w:bCs/>
          <w:lang w:eastAsia="zh-CN"/>
          <w14:ligatures w14:val="none"/>
        </w:rPr>
        <w:t>(Sekcja, którą należy wypełnić jedynie w przypadku gdy instytucja zamawiająca lub podmiot zamawiający wprost tego zażąda.)</w:t>
      </w:r>
    </w:p>
    <w:tbl>
      <w:tblPr>
        <w:tblW w:w="0" w:type="auto"/>
        <w:tblInd w:w="-305" w:type="dxa"/>
        <w:tblLayout w:type="fixed"/>
        <w:tblLook w:val="04A0" w:firstRow="1" w:lastRow="0" w:firstColumn="1" w:lastColumn="0" w:noHBand="0" w:noVBand="1"/>
      </w:tblPr>
      <w:tblGrid>
        <w:gridCol w:w="4644"/>
        <w:gridCol w:w="5255"/>
      </w:tblGrid>
      <w:tr w:rsidR="003E1A28" w:rsidRPr="003E1A28" w14:paraId="26C3EE27" w14:textId="77777777" w:rsidTr="009E7E9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42EB98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Podwykonawstwo: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5526F2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Odpowiedź:</w:t>
            </w:r>
          </w:p>
        </w:tc>
      </w:tr>
      <w:tr w:rsidR="003E1A28" w:rsidRPr="003E1A28" w14:paraId="5EDD5A12" w14:textId="77777777" w:rsidTr="009E7E9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9418A6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Czy wykonawca zamierza zlecić osobom trzecim podwykonawstwo jakiejkolwiek części zamówienia?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8260E9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[] Tak [] Nie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 xml:space="preserve">Jeżeli 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tak i o ile jest to wiadome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, proszę podać wykaz proponowanych podwykonawców: </w:t>
            </w:r>
          </w:p>
          <w:p w14:paraId="6DCCA4DB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[…]</w:t>
            </w:r>
          </w:p>
        </w:tc>
      </w:tr>
    </w:tbl>
    <w:p w14:paraId="6CD54FC2" w14:textId="77777777" w:rsidR="003E1A28" w:rsidRPr="003E1A28" w:rsidRDefault="003E1A28" w:rsidP="003E1A28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after="0" w:line="360" w:lineRule="auto"/>
        <w:jc w:val="both"/>
        <w:rPr>
          <w:rFonts w:ascii="Calibri" w:eastAsia="SimSun" w:hAnsi="Calibri" w:cs="Calibri"/>
          <w:b/>
          <w:bCs/>
          <w:lang w:eastAsia="zh-CN"/>
          <w14:ligatures w14:val="none"/>
        </w:rPr>
      </w:pPr>
      <w:r w:rsidRPr="003E1A28">
        <w:rPr>
          <w:rFonts w:ascii="Calibri" w:eastAsia="SimSun" w:hAnsi="Calibri" w:cs="Calibri"/>
          <w:b/>
          <w:bCs/>
          <w:lang w:eastAsia="zh-CN"/>
          <w14:ligatures w14:val="none"/>
        </w:rPr>
        <w:t xml:space="preserve">Jeżeli instytucja zamawiająca lub podmiot zamawiający wyraźnie żąda przedstawienia tych informacji </w:t>
      </w:r>
      <w:r w:rsidRPr="003E1A28">
        <w:rPr>
          <w:rFonts w:ascii="Calibri" w:eastAsia="SimSun" w:hAnsi="Calibri" w:cs="Calibri"/>
          <w:lang w:eastAsia="zh-CN"/>
          <w14:ligatures w14:val="none"/>
        </w:rPr>
        <w:t xml:space="preserve">oprócz informacji </w:t>
      </w:r>
      <w:r w:rsidRPr="003E1A28">
        <w:rPr>
          <w:rFonts w:ascii="Calibri" w:eastAsia="SimSun" w:hAnsi="Calibri" w:cs="Calibri"/>
          <w:b/>
          <w:bCs/>
          <w:lang w:eastAsia="zh-CN"/>
          <w14:ligatures w14:val="none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4E61C2E8" w14:textId="77777777" w:rsidR="003E1A28" w:rsidRPr="003E1A28" w:rsidRDefault="003E1A28" w:rsidP="003E1A28">
      <w:pPr>
        <w:pageBreakBefore/>
        <w:widowControl w:val="0"/>
        <w:suppressAutoHyphens/>
        <w:spacing w:after="0" w:line="360" w:lineRule="auto"/>
        <w:rPr>
          <w:rFonts w:ascii="Calibri" w:eastAsia="SimSun" w:hAnsi="Calibri" w:cs="Calibri"/>
          <w:b/>
          <w:bCs/>
          <w:lang w:eastAsia="zh-CN"/>
          <w14:ligatures w14:val="none"/>
        </w:rPr>
      </w:pPr>
    </w:p>
    <w:p w14:paraId="177F1AD2" w14:textId="77777777" w:rsidR="003E1A28" w:rsidRPr="003E1A28" w:rsidRDefault="003E1A28" w:rsidP="003E1A28">
      <w:pPr>
        <w:keepNext/>
        <w:widowControl w:val="0"/>
        <w:suppressAutoHyphens/>
        <w:spacing w:after="0" w:line="360" w:lineRule="auto"/>
        <w:jc w:val="center"/>
        <w:rPr>
          <w:rFonts w:ascii="Calibri" w:eastAsia="SimSun" w:hAnsi="Calibri" w:cs="Calibri"/>
          <w:b/>
          <w:smallCaps/>
          <w:shd w:val="clear" w:color="auto" w:fill="FFFF00"/>
          <w:lang w:eastAsia="zh-CN"/>
          <w14:ligatures w14:val="none"/>
        </w:rPr>
      </w:pPr>
      <w:r w:rsidRPr="003E1A28">
        <w:rPr>
          <w:rFonts w:ascii="Calibri" w:eastAsia="SimSun" w:hAnsi="Calibri" w:cs="Calibri"/>
          <w:b/>
          <w:bCs/>
          <w:lang w:eastAsia="zh-CN"/>
          <w14:ligatures w14:val="none"/>
        </w:rPr>
        <w:t>Część III: Podstawy wykluczenia</w:t>
      </w:r>
    </w:p>
    <w:p w14:paraId="0234AA48" w14:textId="77777777" w:rsidR="003E1A28" w:rsidRPr="003E1A28" w:rsidRDefault="003E1A28" w:rsidP="003E1A28">
      <w:pPr>
        <w:keepNext/>
        <w:widowControl w:val="0"/>
        <w:suppressAutoHyphens/>
        <w:spacing w:after="0" w:line="360" w:lineRule="auto"/>
        <w:jc w:val="center"/>
        <w:rPr>
          <w:rFonts w:ascii="Calibri" w:eastAsia="SimSun" w:hAnsi="Calibri" w:cs="Calibri"/>
          <w:lang w:eastAsia="zh-CN"/>
          <w14:ligatures w14:val="none"/>
        </w:rPr>
      </w:pPr>
      <w:r w:rsidRPr="003E1A28">
        <w:rPr>
          <w:rFonts w:ascii="Calibri" w:eastAsia="SimSun" w:hAnsi="Calibri" w:cs="Calibri"/>
          <w:b/>
          <w:smallCaps/>
          <w:shd w:val="clear" w:color="auto" w:fill="FFFF00"/>
          <w:lang w:eastAsia="zh-CN"/>
          <w14:ligatures w14:val="none"/>
        </w:rPr>
        <w:t>A: Podstawy związane z wyrokami skazującymi za przestępstwo</w:t>
      </w:r>
    </w:p>
    <w:p w14:paraId="39754447" w14:textId="77777777" w:rsidR="003E1A28" w:rsidRPr="003E1A28" w:rsidRDefault="003E1A28" w:rsidP="003E1A28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after="0" w:line="360" w:lineRule="auto"/>
        <w:rPr>
          <w:rFonts w:ascii="Calibri" w:eastAsia="SimSun" w:hAnsi="Calibri" w:cs="Calibri"/>
          <w:lang w:eastAsia="zh-CN"/>
          <w14:ligatures w14:val="none"/>
        </w:rPr>
      </w:pPr>
      <w:r w:rsidRPr="003E1A28">
        <w:rPr>
          <w:rFonts w:ascii="Calibri" w:eastAsia="SimSun" w:hAnsi="Calibri" w:cs="Calibri"/>
          <w:lang w:eastAsia="zh-CN"/>
          <w14:ligatures w14:val="none"/>
        </w:rPr>
        <w:t>W art. 57 ust. 1 dyrektywy 2014/24/UE określono następujące powody wykluczenia:</w:t>
      </w:r>
    </w:p>
    <w:p w14:paraId="62C93381" w14:textId="77777777" w:rsidR="003E1A28" w:rsidRPr="003E1A28" w:rsidRDefault="003E1A28" w:rsidP="003E1A28">
      <w:pPr>
        <w:widowControl w:val="0"/>
        <w:numPr>
          <w:ilvl w:val="0"/>
          <w:numId w:val="7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after="0" w:line="360" w:lineRule="auto"/>
        <w:rPr>
          <w:rFonts w:ascii="Calibri" w:eastAsia="SimSun" w:hAnsi="Calibri" w:cs="Calibri"/>
          <w:b/>
          <w:bCs/>
          <w:lang w:eastAsia="zh-CN"/>
          <w14:ligatures w14:val="none"/>
        </w:rPr>
      </w:pPr>
      <w:r w:rsidRPr="003E1A28">
        <w:rPr>
          <w:rFonts w:ascii="Calibri" w:eastAsia="SimSun" w:hAnsi="Calibri" w:cs="Calibri"/>
          <w:lang w:eastAsia="zh-CN"/>
          <w14:ligatures w14:val="none"/>
        </w:rPr>
        <w:t xml:space="preserve">udział w </w:t>
      </w:r>
      <w:r w:rsidRPr="003E1A28">
        <w:rPr>
          <w:rFonts w:ascii="Calibri" w:eastAsia="SimSun" w:hAnsi="Calibri" w:cs="Calibri"/>
          <w:b/>
          <w:bCs/>
          <w:lang w:eastAsia="zh-CN"/>
          <w14:ligatures w14:val="none"/>
        </w:rPr>
        <w:t>organizacji przestępczej</w:t>
      </w:r>
      <w:r w:rsidRPr="003E1A28">
        <w:rPr>
          <w:rFonts w:ascii="Calibri" w:eastAsia="SimSun" w:hAnsi="Calibri" w:cs="Calibri"/>
          <w:b/>
          <w:bCs/>
          <w:vertAlign w:val="superscript"/>
          <w:lang w:eastAsia="zh-CN"/>
          <w14:ligatures w14:val="none"/>
        </w:rPr>
        <w:footnoteReference w:id="14"/>
      </w:r>
      <w:r w:rsidRPr="003E1A28">
        <w:rPr>
          <w:rFonts w:ascii="Calibri" w:eastAsia="SimSun" w:hAnsi="Calibri" w:cs="Calibri"/>
          <w:lang w:eastAsia="zh-CN"/>
          <w14:ligatures w14:val="none"/>
        </w:rPr>
        <w:t>;</w:t>
      </w:r>
    </w:p>
    <w:p w14:paraId="5BC9D94B" w14:textId="77777777" w:rsidR="003E1A28" w:rsidRPr="003E1A28" w:rsidRDefault="003E1A28" w:rsidP="003E1A28">
      <w:pPr>
        <w:widowControl w:val="0"/>
        <w:numPr>
          <w:ilvl w:val="0"/>
          <w:numId w:val="7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after="0" w:line="360" w:lineRule="auto"/>
        <w:rPr>
          <w:rFonts w:ascii="Calibri" w:eastAsia="SimSun" w:hAnsi="Calibri" w:cs="Calibri"/>
          <w:b/>
          <w:bCs/>
          <w:lang w:eastAsia="zh-CN"/>
          <w14:ligatures w14:val="none"/>
        </w:rPr>
      </w:pPr>
      <w:r w:rsidRPr="003E1A28">
        <w:rPr>
          <w:rFonts w:ascii="Calibri" w:eastAsia="SimSun" w:hAnsi="Calibri" w:cs="Calibri"/>
          <w:b/>
          <w:bCs/>
          <w:lang w:eastAsia="zh-CN"/>
          <w14:ligatures w14:val="none"/>
        </w:rPr>
        <w:t>korupcja</w:t>
      </w:r>
      <w:r w:rsidRPr="003E1A28">
        <w:rPr>
          <w:rFonts w:ascii="Calibri" w:eastAsia="SimSun" w:hAnsi="Calibri" w:cs="Calibri"/>
          <w:b/>
          <w:bCs/>
          <w:vertAlign w:val="superscript"/>
          <w:lang w:eastAsia="zh-CN"/>
          <w14:ligatures w14:val="none"/>
        </w:rPr>
        <w:footnoteReference w:id="15"/>
      </w:r>
      <w:r w:rsidRPr="003E1A28">
        <w:rPr>
          <w:rFonts w:ascii="Calibri" w:eastAsia="SimSun" w:hAnsi="Calibri" w:cs="Calibri"/>
          <w:lang w:eastAsia="zh-CN"/>
          <w14:ligatures w14:val="none"/>
        </w:rPr>
        <w:t>;</w:t>
      </w:r>
    </w:p>
    <w:p w14:paraId="69A1EEA1" w14:textId="77777777" w:rsidR="003E1A28" w:rsidRPr="003E1A28" w:rsidRDefault="003E1A28" w:rsidP="003E1A28">
      <w:pPr>
        <w:widowControl w:val="0"/>
        <w:numPr>
          <w:ilvl w:val="0"/>
          <w:numId w:val="7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after="0" w:line="360" w:lineRule="auto"/>
        <w:rPr>
          <w:rFonts w:ascii="Calibri" w:eastAsia="SimSun" w:hAnsi="Calibri" w:cs="Calibri"/>
          <w:b/>
          <w:bCs/>
          <w:lang w:eastAsia="zh-CN"/>
          <w14:ligatures w14:val="none"/>
        </w:rPr>
      </w:pPr>
      <w:bookmarkStart w:id="2" w:name="_DV_M1264"/>
      <w:bookmarkEnd w:id="2"/>
      <w:r w:rsidRPr="003E1A28">
        <w:rPr>
          <w:rFonts w:ascii="Calibri" w:eastAsia="SimSun" w:hAnsi="Calibri" w:cs="Calibri"/>
          <w:b/>
          <w:bCs/>
          <w:lang w:eastAsia="zh-CN"/>
          <w14:ligatures w14:val="none"/>
        </w:rPr>
        <w:t>nadużycie finansowe</w:t>
      </w:r>
      <w:r w:rsidRPr="003E1A28">
        <w:rPr>
          <w:rFonts w:ascii="Calibri" w:eastAsia="SimSun" w:hAnsi="Calibri" w:cs="Calibri"/>
          <w:b/>
          <w:bCs/>
          <w:vertAlign w:val="superscript"/>
          <w:lang w:eastAsia="zh-CN"/>
          <w14:ligatures w14:val="none"/>
        </w:rPr>
        <w:footnoteReference w:id="16"/>
      </w:r>
      <w:r w:rsidRPr="003E1A28">
        <w:rPr>
          <w:rFonts w:ascii="Calibri" w:eastAsia="SimSun" w:hAnsi="Calibri" w:cs="Calibri"/>
          <w:lang w:eastAsia="zh-CN"/>
          <w14:ligatures w14:val="none"/>
        </w:rPr>
        <w:t>;</w:t>
      </w:r>
      <w:bookmarkStart w:id="3" w:name="_DV_M1266"/>
      <w:bookmarkEnd w:id="3"/>
    </w:p>
    <w:p w14:paraId="044C9545" w14:textId="77777777" w:rsidR="003E1A28" w:rsidRPr="003E1A28" w:rsidRDefault="003E1A28" w:rsidP="003E1A28">
      <w:pPr>
        <w:widowControl w:val="0"/>
        <w:numPr>
          <w:ilvl w:val="0"/>
          <w:numId w:val="7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after="0" w:line="360" w:lineRule="auto"/>
        <w:rPr>
          <w:rFonts w:ascii="Calibri" w:eastAsia="SimSun" w:hAnsi="Calibri" w:cs="Calibri"/>
          <w:b/>
          <w:bCs/>
          <w:lang w:eastAsia="zh-CN"/>
          <w14:ligatures w14:val="none"/>
        </w:rPr>
      </w:pPr>
      <w:r w:rsidRPr="003E1A28">
        <w:rPr>
          <w:rFonts w:ascii="Calibri" w:eastAsia="SimSun" w:hAnsi="Calibri" w:cs="Calibri"/>
          <w:b/>
          <w:bCs/>
          <w:lang w:eastAsia="zh-CN"/>
          <w14:ligatures w14:val="none"/>
        </w:rPr>
        <w:t>przestępstwa terrorystyczne lub przestępstwa związane z działalnością terrorystyczną</w:t>
      </w:r>
      <w:bookmarkStart w:id="4" w:name="_DV_M1268"/>
      <w:bookmarkEnd w:id="4"/>
      <w:r w:rsidRPr="003E1A28">
        <w:rPr>
          <w:rFonts w:ascii="Calibri" w:eastAsia="SimSun" w:hAnsi="Calibri" w:cs="Calibri"/>
          <w:b/>
          <w:bCs/>
          <w:vertAlign w:val="superscript"/>
          <w:lang w:eastAsia="zh-CN"/>
          <w14:ligatures w14:val="none"/>
        </w:rPr>
        <w:footnoteReference w:id="17"/>
      </w:r>
    </w:p>
    <w:p w14:paraId="0907386F" w14:textId="77777777" w:rsidR="003E1A28" w:rsidRPr="003E1A28" w:rsidRDefault="003E1A28" w:rsidP="003E1A28">
      <w:pPr>
        <w:widowControl w:val="0"/>
        <w:numPr>
          <w:ilvl w:val="0"/>
          <w:numId w:val="7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after="0" w:line="360" w:lineRule="auto"/>
        <w:rPr>
          <w:rFonts w:ascii="Calibri" w:eastAsia="SimSun" w:hAnsi="Calibri" w:cs="Calibri"/>
          <w:b/>
          <w:bCs/>
          <w:lang w:eastAsia="zh-CN"/>
          <w14:ligatures w14:val="none"/>
        </w:rPr>
      </w:pPr>
      <w:r w:rsidRPr="003E1A28">
        <w:rPr>
          <w:rFonts w:ascii="Calibri" w:eastAsia="SimSun" w:hAnsi="Calibri" w:cs="Calibri"/>
          <w:b/>
          <w:bCs/>
          <w:lang w:eastAsia="zh-CN"/>
          <w14:ligatures w14:val="none"/>
        </w:rPr>
        <w:t>pranie pieniędzy lub finansowanie terroryzmu</w:t>
      </w:r>
      <w:r w:rsidRPr="003E1A28">
        <w:rPr>
          <w:rFonts w:ascii="Calibri" w:eastAsia="SimSun" w:hAnsi="Calibri" w:cs="Calibri"/>
          <w:b/>
          <w:bCs/>
          <w:vertAlign w:val="superscript"/>
          <w:lang w:eastAsia="zh-CN"/>
          <w14:ligatures w14:val="none"/>
        </w:rPr>
        <w:footnoteReference w:id="18"/>
      </w:r>
    </w:p>
    <w:p w14:paraId="750CAEEC" w14:textId="77777777" w:rsidR="003E1A28" w:rsidRPr="003E1A28" w:rsidRDefault="003E1A28" w:rsidP="003E1A28">
      <w:pPr>
        <w:widowControl w:val="0"/>
        <w:numPr>
          <w:ilvl w:val="0"/>
          <w:numId w:val="7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after="0" w:line="360" w:lineRule="auto"/>
        <w:rPr>
          <w:rFonts w:ascii="Calibri" w:eastAsia="SimSun" w:hAnsi="Calibri" w:cs="Calibri"/>
          <w:b/>
          <w:bCs/>
          <w:lang w:eastAsia="zh-CN"/>
          <w14:ligatures w14:val="none"/>
        </w:rPr>
      </w:pPr>
      <w:r w:rsidRPr="003E1A28">
        <w:rPr>
          <w:rFonts w:ascii="Calibri" w:eastAsia="SimSun" w:hAnsi="Calibri" w:cs="Calibri"/>
          <w:b/>
          <w:bCs/>
          <w:lang w:eastAsia="zh-CN"/>
          <w14:ligatures w14:val="none"/>
        </w:rPr>
        <w:t>praca dzieci</w:t>
      </w:r>
      <w:r w:rsidRPr="003E1A28">
        <w:rPr>
          <w:rFonts w:ascii="Calibri" w:eastAsia="SimSun" w:hAnsi="Calibri" w:cs="Calibri"/>
          <w:lang w:eastAsia="zh-CN"/>
          <w14:ligatures w14:val="none"/>
        </w:rPr>
        <w:t xml:space="preserve"> i inne formy </w:t>
      </w:r>
      <w:r w:rsidRPr="003E1A28">
        <w:rPr>
          <w:rFonts w:ascii="Calibri" w:eastAsia="SimSun" w:hAnsi="Calibri" w:cs="Calibri"/>
          <w:b/>
          <w:bCs/>
          <w:lang w:eastAsia="zh-CN"/>
          <w14:ligatures w14:val="none"/>
        </w:rPr>
        <w:t>handlu ludźmi</w:t>
      </w:r>
      <w:r w:rsidRPr="003E1A28">
        <w:rPr>
          <w:rFonts w:ascii="Calibri" w:eastAsia="SimSun" w:hAnsi="Calibri" w:cs="Calibri"/>
          <w:b/>
          <w:bCs/>
          <w:vertAlign w:val="superscript"/>
          <w:lang w:eastAsia="zh-CN"/>
          <w14:ligatures w14:val="none"/>
        </w:rPr>
        <w:footnoteReference w:id="19"/>
      </w:r>
      <w:r w:rsidRPr="003E1A28">
        <w:rPr>
          <w:rFonts w:ascii="Calibri" w:eastAsia="SimSun" w:hAnsi="Calibri" w:cs="Calibri"/>
          <w:lang w:eastAsia="zh-CN"/>
          <w14:ligatures w14:val="none"/>
        </w:rPr>
        <w:t>.</w:t>
      </w:r>
    </w:p>
    <w:tbl>
      <w:tblPr>
        <w:tblW w:w="0" w:type="auto"/>
        <w:tblInd w:w="-305" w:type="dxa"/>
        <w:tblLayout w:type="fixed"/>
        <w:tblLook w:val="04A0" w:firstRow="1" w:lastRow="0" w:firstColumn="1" w:lastColumn="0" w:noHBand="0" w:noVBand="1"/>
      </w:tblPr>
      <w:tblGrid>
        <w:gridCol w:w="4644"/>
        <w:gridCol w:w="5255"/>
      </w:tblGrid>
      <w:tr w:rsidR="003E1A28" w:rsidRPr="003E1A28" w14:paraId="14A75B86" w14:textId="77777777" w:rsidTr="009E7E9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29F8135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2C9044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Odpowiedź:</w:t>
            </w:r>
          </w:p>
        </w:tc>
      </w:tr>
      <w:tr w:rsidR="003E1A28" w:rsidRPr="003E1A28" w14:paraId="3BF5252C" w14:textId="77777777" w:rsidTr="009E7E9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36ECD7D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Czy w stosunku do 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samego wykonawcy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 bądź 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jakiejkolwiek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 osoby będącej członkiem organów administracyjnych, zarządzających lub nadzorczych wykonawcy, lub posiadającej w przedsiębiorstwie wykonawcy uprawnienia 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lastRenderedPageBreak/>
              <w:t xml:space="preserve">do reprezentowania, uprawnienia decyzyjne lub kontrolne, 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wydany został prawomocny wyrok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CE1BE2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lastRenderedPageBreak/>
              <w:t>[] Tak [] Nie</w:t>
            </w:r>
          </w:p>
          <w:p w14:paraId="0A10A777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lastRenderedPageBreak/>
              <w:t>[……][……][……][……]</w:t>
            </w:r>
            <w:r w:rsidRPr="003E1A28">
              <w:rPr>
                <w:rFonts w:ascii="Calibri" w:eastAsia="SimSun" w:hAnsi="Calibri" w:cs="Calibri"/>
                <w:vertAlign w:val="superscript"/>
                <w:lang w:eastAsia="zh-CN"/>
                <w14:ligatures w14:val="none"/>
              </w:rPr>
              <w:footnoteReference w:id="20"/>
            </w:r>
          </w:p>
        </w:tc>
      </w:tr>
      <w:tr w:rsidR="003E1A28" w:rsidRPr="003E1A28" w14:paraId="7E8E2307" w14:textId="77777777" w:rsidTr="009E7E9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9FD184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lastRenderedPageBreak/>
              <w:t>Jeżeli tak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, proszę podać</w:t>
            </w:r>
            <w:r w:rsidRPr="003E1A28">
              <w:rPr>
                <w:rFonts w:ascii="Calibri" w:eastAsia="SimSun" w:hAnsi="Calibri" w:cs="Calibri"/>
                <w:vertAlign w:val="superscript"/>
                <w:lang w:eastAsia="zh-CN"/>
                <w14:ligatures w14:val="none"/>
              </w:rPr>
              <w:footnoteReference w:id="21"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: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a) datę wyroku, określić, których spośród punktów 1–6 on dotyczy, oraz podać powód(-ody) skazania;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b) wskazać, kto został skazany [ ];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c) w zakresie, w jakim zostało to bezpośrednio ustalone w wyroku: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358832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a) data: [   ], punkt(-y): [   ], powód(-ody): [   ]</w:t>
            </w:r>
            <w:r w:rsidRPr="003E1A28">
              <w:rPr>
                <w:rFonts w:ascii="Calibri" w:eastAsia="SimSun" w:hAnsi="Calibri" w:cs="Calibri"/>
                <w:i/>
                <w:iCs/>
                <w:vertAlign w:val="superscript"/>
                <w:lang w:eastAsia="zh-CN"/>
                <w14:ligatures w14:val="none"/>
              </w:rPr>
              <w:t xml:space="preserve"> 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b) [……]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c) długość okresu wykluczenia [……] oraz punkt(-y), którego(-</w:t>
            </w:r>
            <w:proofErr w:type="spellStart"/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ych</w:t>
            </w:r>
            <w:proofErr w:type="spellEnd"/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) to dotyczy.</w:t>
            </w:r>
          </w:p>
          <w:p w14:paraId="2CB6DECD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3E1A28">
              <w:rPr>
                <w:rFonts w:ascii="Calibri" w:eastAsia="SimSun" w:hAnsi="Calibri" w:cs="Calibri"/>
                <w:vertAlign w:val="superscript"/>
                <w:lang w:eastAsia="zh-CN"/>
                <w14:ligatures w14:val="none"/>
              </w:rPr>
              <w:footnoteReference w:id="22"/>
            </w:r>
          </w:p>
        </w:tc>
      </w:tr>
      <w:tr w:rsidR="003E1A28" w:rsidRPr="003E1A28" w14:paraId="6C3F9B51" w14:textId="77777777" w:rsidTr="009E7E9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E2CB77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W przypadku skazania, czy wykonawca przedsięwziął środki w celu wykazania swojej rzetelności pomimo istnienia odpowiedniej podstawy wykluczenia</w:t>
            </w:r>
            <w:r w:rsidRPr="003E1A28">
              <w:rPr>
                <w:rFonts w:ascii="Calibri" w:eastAsia="SimSun" w:hAnsi="Calibri" w:cs="Calibri"/>
                <w:vertAlign w:val="superscript"/>
                <w:lang w:eastAsia="zh-CN"/>
                <w14:ligatures w14:val="none"/>
              </w:rPr>
              <w:footnoteReference w:id="23"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 („samooczyszczenie”)?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A45AE3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[] Tak [] Nie </w:t>
            </w:r>
          </w:p>
        </w:tc>
      </w:tr>
      <w:tr w:rsidR="003E1A28" w:rsidRPr="003E1A28" w14:paraId="75D3BE94" w14:textId="77777777" w:rsidTr="009E7E9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F365F25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Jeżeli tak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, proszę opisać przedsięwzięte środki</w:t>
            </w:r>
            <w:r w:rsidRPr="003E1A28">
              <w:rPr>
                <w:rFonts w:ascii="Calibri" w:eastAsia="SimSun" w:hAnsi="Calibri" w:cs="Calibri"/>
                <w:vertAlign w:val="superscript"/>
                <w:lang w:eastAsia="zh-CN"/>
                <w14:ligatures w14:val="none"/>
              </w:rPr>
              <w:footnoteReference w:id="24"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ECFDDC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[……]</w:t>
            </w:r>
          </w:p>
        </w:tc>
      </w:tr>
    </w:tbl>
    <w:p w14:paraId="574335EA" w14:textId="77777777" w:rsidR="003E1A28" w:rsidRPr="003E1A28" w:rsidRDefault="003E1A28" w:rsidP="003E1A28">
      <w:pPr>
        <w:keepNext/>
        <w:widowControl w:val="0"/>
        <w:suppressAutoHyphens/>
        <w:spacing w:after="0" w:line="360" w:lineRule="auto"/>
        <w:jc w:val="center"/>
        <w:rPr>
          <w:rFonts w:ascii="Calibri" w:eastAsia="SimSun" w:hAnsi="Calibri" w:cs="Calibri"/>
          <w:b/>
          <w:bCs/>
          <w:lang w:eastAsia="zh-CN"/>
          <w14:ligatures w14:val="none"/>
        </w:rPr>
      </w:pPr>
      <w:r w:rsidRPr="003E1A28">
        <w:rPr>
          <w:rFonts w:ascii="Calibri" w:eastAsia="SimSun" w:hAnsi="Calibri" w:cs="Calibri"/>
          <w:b/>
          <w:smallCaps/>
          <w:shd w:val="clear" w:color="auto" w:fill="FFFF00"/>
          <w:lang w:eastAsia="zh-CN"/>
          <w14:ligatures w14:val="none"/>
        </w:rPr>
        <w:lastRenderedPageBreak/>
        <w:t>B: Podstawy związane z płatnością podatków lub składek na ubezpieczenie społeczne</w:t>
      </w:r>
      <w:r w:rsidRPr="003E1A28">
        <w:rPr>
          <w:rFonts w:ascii="Calibri" w:eastAsia="SimSun" w:hAnsi="Calibri" w:cs="Calibri"/>
          <w:b/>
          <w:smallCaps/>
          <w:lang w:eastAsia="zh-CN"/>
          <w14:ligatures w14:val="none"/>
        </w:rPr>
        <w:t xml:space="preserve"> </w:t>
      </w:r>
    </w:p>
    <w:tbl>
      <w:tblPr>
        <w:tblW w:w="0" w:type="auto"/>
        <w:tblInd w:w="-305" w:type="dxa"/>
        <w:tblLayout w:type="fixed"/>
        <w:tblLook w:val="04A0" w:firstRow="1" w:lastRow="0" w:firstColumn="1" w:lastColumn="0" w:noHBand="0" w:noVBand="1"/>
      </w:tblPr>
      <w:tblGrid>
        <w:gridCol w:w="4644"/>
        <w:gridCol w:w="2322"/>
        <w:gridCol w:w="2933"/>
      </w:tblGrid>
      <w:tr w:rsidR="003E1A28" w:rsidRPr="003E1A28" w14:paraId="44858E9B" w14:textId="77777777" w:rsidTr="009E7E9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8783F7A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Płatność podatków lub składek na ubezpieczenie społeczne:</w:t>
            </w:r>
          </w:p>
        </w:tc>
        <w:tc>
          <w:tcPr>
            <w:tcW w:w="5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28139F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Odpowiedź:</w:t>
            </w:r>
          </w:p>
        </w:tc>
      </w:tr>
      <w:tr w:rsidR="003E1A28" w:rsidRPr="003E1A28" w14:paraId="33F66263" w14:textId="77777777" w:rsidTr="009E7E9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2BCB3F6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Czy wykonawca wywiązał się ze wszystkich 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obowiązków dotyczących płatności podatków lub składek na ubezpieczenie społeczne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5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50D489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[] Tak [] Nie</w:t>
            </w:r>
          </w:p>
        </w:tc>
      </w:tr>
      <w:tr w:rsidR="003E1A28" w:rsidRPr="003E1A28" w14:paraId="7F180D2F" w14:textId="77777777" w:rsidTr="009E7E99">
        <w:trPr>
          <w:cantSplit/>
          <w:trHeight w:val="470"/>
        </w:trPr>
        <w:tc>
          <w:tcPr>
            <w:tcW w:w="4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E2948E8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lastRenderedPageBreak/>
              <w:br/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br/>
              <w:t>Jeżeli nie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, proszę wskazać: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a) państwo lub państwo członkowskie, którego to dotyczy;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b) jakiej kwoty to dotyczy?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c) w jaki sposób zostało ustalone to naruszenie obowiązków: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 xml:space="preserve">1) w trybie 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decyzji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 sądowej lub administracyjnej:</w:t>
            </w:r>
          </w:p>
          <w:p w14:paraId="60DEB70F" w14:textId="77777777" w:rsidR="003E1A28" w:rsidRPr="003E1A28" w:rsidRDefault="003E1A28" w:rsidP="003E1A28">
            <w:pPr>
              <w:widowControl w:val="0"/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Czy ta decyzja jest ostateczna i wiążąca?</w:t>
            </w:r>
          </w:p>
          <w:p w14:paraId="5B219EED" w14:textId="77777777" w:rsidR="003E1A28" w:rsidRPr="003E1A28" w:rsidRDefault="003E1A28" w:rsidP="003E1A28">
            <w:pPr>
              <w:widowControl w:val="0"/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Proszę podać datę wyroku lub decyzji.</w:t>
            </w:r>
          </w:p>
          <w:p w14:paraId="33DADA31" w14:textId="77777777" w:rsidR="003E1A28" w:rsidRPr="003E1A28" w:rsidRDefault="003E1A28" w:rsidP="003E1A28">
            <w:pPr>
              <w:widowControl w:val="0"/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W przypadku wyroku, 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o ile została w nim bezpośrednio określona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, długość okresu wykluczenia:</w:t>
            </w:r>
          </w:p>
          <w:p w14:paraId="6DF15972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2) w 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inny sposób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? Proszę sprecyzować, w jaki:</w:t>
            </w:r>
          </w:p>
          <w:p w14:paraId="5F016DD6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4DF9BA8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lastRenderedPageBreak/>
              <w:t>Podatki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6371F8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Składki na ubezpieczenia społeczne</w:t>
            </w:r>
          </w:p>
        </w:tc>
      </w:tr>
      <w:tr w:rsidR="003E1A28" w:rsidRPr="003E1A28" w14:paraId="2C81B07C" w14:textId="77777777" w:rsidTr="009E7E99">
        <w:trPr>
          <w:cantSplit/>
          <w:trHeight w:val="1977"/>
        </w:trPr>
        <w:tc>
          <w:tcPr>
            <w:tcW w:w="4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8BEB8F6" w14:textId="77777777" w:rsidR="003E1A28" w:rsidRPr="003E1A28" w:rsidRDefault="003E1A28" w:rsidP="003E1A28">
            <w:pPr>
              <w:spacing w:after="0" w:line="360" w:lineRule="auto"/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CA9CFF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a) [……]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b) [……]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c1) [] Tak [] Nie</w:t>
            </w:r>
          </w:p>
          <w:p w14:paraId="22F59E22" w14:textId="77777777" w:rsidR="003E1A28" w:rsidRPr="003E1A28" w:rsidRDefault="003E1A28" w:rsidP="003E1A28">
            <w:pPr>
              <w:widowControl w:val="0"/>
              <w:numPr>
                <w:ilvl w:val="0"/>
                <w:numId w:val="8"/>
              </w:numPr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[] Tak [] Nie</w:t>
            </w:r>
          </w:p>
          <w:p w14:paraId="43C03A5F" w14:textId="77777777" w:rsidR="003E1A28" w:rsidRPr="003E1A28" w:rsidRDefault="003E1A28" w:rsidP="003E1A28">
            <w:pPr>
              <w:widowControl w:val="0"/>
              <w:numPr>
                <w:ilvl w:val="0"/>
                <w:numId w:val="8"/>
              </w:numPr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[……]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</w:p>
          <w:p w14:paraId="408C14F2" w14:textId="77777777" w:rsidR="003E1A28" w:rsidRPr="003E1A28" w:rsidRDefault="003E1A28" w:rsidP="003E1A28">
            <w:pPr>
              <w:widowControl w:val="0"/>
              <w:numPr>
                <w:ilvl w:val="0"/>
                <w:numId w:val="8"/>
              </w:numPr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[……]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</w:p>
          <w:p w14:paraId="590C57DD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</w:p>
          <w:p w14:paraId="49938BDB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c2) [ …]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d) [] Tak [] Nie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Jeżeli tak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, proszę podać szczegółowe informacje na ten temat: [……]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930D8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a) [……]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b) [……]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c1) [] Tak [] Nie</w:t>
            </w:r>
          </w:p>
          <w:p w14:paraId="2A83919B" w14:textId="77777777" w:rsidR="003E1A28" w:rsidRPr="003E1A28" w:rsidRDefault="003E1A28" w:rsidP="003E1A28">
            <w:pPr>
              <w:widowControl w:val="0"/>
              <w:numPr>
                <w:ilvl w:val="0"/>
                <w:numId w:val="8"/>
              </w:numPr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[] Tak [] Nie</w:t>
            </w:r>
          </w:p>
          <w:p w14:paraId="1475B78F" w14:textId="77777777" w:rsidR="003E1A28" w:rsidRPr="003E1A28" w:rsidRDefault="003E1A28" w:rsidP="003E1A28">
            <w:pPr>
              <w:widowControl w:val="0"/>
              <w:numPr>
                <w:ilvl w:val="0"/>
                <w:numId w:val="8"/>
              </w:numPr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[……]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</w:p>
          <w:p w14:paraId="030FB109" w14:textId="77777777" w:rsidR="003E1A28" w:rsidRPr="003E1A28" w:rsidRDefault="003E1A28" w:rsidP="003E1A28">
            <w:pPr>
              <w:widowControl w:val="0"/>
              <w:numPr>
                <w:ilvl w:val="0"/>
                <w:numId w:val="8"/>
              </w:numPr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[……]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</w:p>
          <w:p w14:paraId="0C074FB5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</w:p>
          <w:p w14:paraId="0F899765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c2) [ …]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d) [] Tak [] Nie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Jeżeli tak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, proszę podać szczegółowe informacje na ten temat: [……]</w:t>
            </w:r>
          </w:p>
        </w:tc>
      </w:tr>
      <w:tr w:rsidR="003E1A28" w:rsidRPr="003E1A28" w14:paraId="3140BAD4" w14:textId="77777777" w:rsidTr="009E7E9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5C557C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5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483C5F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(adres internetowy, wydający urząd lub organ, dokładne dane referencyjne dokumentacji):</w:t>
            </w:r>
            <w:r w:rsidRPr="003E1A28">
              <w:rPr>
                <w:rFonts w:ascii="Calibri" w:eastAsia="SimSun" w:hAnsi="Calibri" w:cs="Calibri"/>
                <w:vertAlign w:val="superscript"/>
                <w:lang w:eastAsia="zh-CN"/>
                <w14:ligatures w14:val="none"/>
              </w:rPr>
              <w:t xml:space="preserve"> </w:t>
            </w:r>
            <w:r w:rsidRPr="003E1A28">
              <w:rPr>
                <w:rFonts w:ascii="Calibri" w:eastAsia="SimSun" w:hAnsi="Calibri" w:cs="Calibri"/>
                <w:vertAlign w:val="superscript"/>
                <w:lang w:eastAsia="zh-CN"/>
                <w14:ligatures w14:val="none"/>
              </w:rPr>
              <w:footnoteReference w:id="25"/>
            </w:r>
            <w:r w:rsidRPr="003E1A28">
              <w:rPr>
                <w:rFonts w:ascii="Calibri" w:eastAsia="SimSun" w:hAnsi="Calibri" w:cs="Calibri"/>
                <w:vertAlign w:val="superscript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[……][……][……]</w:t>
            </w:r>
          </w:p>
        </w:tc>
      </w:tr>
    </w:tbl>
    <w:p w14:paraId="1B4C1C97" w14:textId="77777777" w:rsidR="003E1A28" w:rsidRPr="003E1A28" w:rsidRDefault="003E1A28" w:rsidP="003E1A28">
      <w:pPr>
        <w:keepNext/>
        <w:widowControl w:val="0"/>
        <w:suppressAutoHyphens/>
        <w:spacing w:after="0" w:line="360" w:lineRule="auto"/>
        <w:jc w:val="center"/>
        <w:rPr>
          <w:rFonts w:ascii="Calibri" w:eastAsia="SimSun" w:hAnsi="Calibri" w:cs="Calibri"/>
          <w:b/>
          <w:bCs/>
          <w:lang w:eastAsia="zh-CN"/>
          <w14:ligatures w14:val="none"/>
        </w:rPr>
      </w:pPr>
      <w:r w:rsidRPr="003E1A28">
        <w:rPr>
          <w:rFonts w:ascii="Calibri" w:eastAsia="SimSun" w:hAnsi="Calibri" w:cs="Calibri"/>
          <w:b/>
          <w:smallCaps/>
          <w:shd w:val="clear" w:color="auto" w:fill="FFFF00"/>
          <w:lang w:eastAsia="zh-CN"/>
          <w14:ligatures w14:val="none"/>
        </w:rPr>
        <w:t xml:space="preserve">C: Podstawy związane z niewypłacalnością, konfliktem interesów lub wykroczeniami </w:t>
      </w:r>
      <w:r w:rsidRPr="003E1A28">
        <w:rPr>
          <w:rFonts w:ascii="Calibri" w:eastAsia="SimSun" w:hAnsi="Calibri" w:cs="Calibri"/>
          <w:b/>
          <w:smallCaps/>
          <w:shd w:val="clear" w:color="auto" w:fill="FFFF00"/>
          <w:lang w:eastAsia="zh-CN"/>
          <w14:ligatures w14:val="none"/>
        </w:rPr>
        <w:lastRenderedPageBreak/>
        <w:t>zawodowymi</w:t>
      </w:r>
      <w:r w:rsidRPr="003E1A28">
        <w:rPr>
          <w:rFonts w:ascii="Calibri" w:eastAsia="SimSun" w:hAnsi="Calibri" w:cs="Calibri"/>
          <w:b/>
          <w:bCs/>
          <w:smallCaps/>
          <w:shd w:val="clear" w:color="auto" w:fill="FFFF00"/>
          <w:vertAlign w:val="superscript"/>
          <w:lang w:eastAsia="zh-CN"/>
          <w14:ligatures w14:val="none"/>
        </w:rPr>
        <w:footnoteReference w:id="26"/>
      </w:r>
    </w:p>
    <w:p w14:paraId="51F18636" w14:textId="77777777" w:rsidR="003E1A28" w:rsidRPr="003E1A28" w:rsidRDefault="003E1A28" w:rsidP="003E1A28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after="0" w:line="360" w:lineRule="auto"/>
        <w:rPr>
          <w:rFonts w:ascii="Calibri" w:eastAsia="SimSun" w:hAnsi="Calibri" w:cs="Calibri"/>
          <w:b/>
          <w:bCs/>
          <w:lang w:eastAsia="zh-CN"/>
          <w14:ligatures w14:val="none"/>
        </w:rPr>
      </w:pPr>
      <w:r w:rsidRPr="003E1A28">
        <w:rPr>
          <w:rFonts w:ascii="Calibri" w:eastAsia="SimSun" w:hAnsi="Calibri" w:cs="Calibri"/>
          <w:b/>
          <w:bCs/>
          <w:lang w:eastAsia="zh-CN"/>
          <w14:ligatures w14:val="none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Ind w:w="-305" w:type="dxa"/>
        <w:tblLayout w:type="fixed"/>
        <w:tblLook w:val="04A0" w:firstRow="1" w:lastRow="0" w:firstColumn="1" w:lastColumn="0" w:noHBand="0" w:noVBand="1"/>
      </w:tblPr>
      <w:tblGrid>
        <w:gridCol w:w="4644"/>
        <w:gridCol w:w="5255"/>
      </w:tblGrid>
      <w:tr w:rsidR="003E1A28" w:rsidRPr="003E1A28" w14:paraId="211E2D1D" w14:textId="77777777" w:rsidTr="009E7E9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9B6B466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Informacje dotyczące ewentualnej niewypłacalności, konfliktu interesów lub wykroczeń zawodowych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338911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Odpowiedź:</w:t>
            </w:r>
          </w:p>
        </w:tc>
      </w:tr>
      <w:tr w:rsidR="003E1A28" w:rsidRPr="003E1A28" w14:paraId="0E03F85C" w14:textId="77777777" w:rsidTr="009E7E99">
        <w:trPr>
          <w:cantSplit/>
          <w:trHeight w:val="406"/>
        </w:trPr>
        <w:tc>
          <w:tcPr>
            <w:tcW w:w="4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DB58682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Czy wykonawca, 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wedle własnej wiedzy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, naruszył 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swoje obowiązki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 w dziedzinie 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prawa środowiska, prawa socjalnego i prawa pracy</w:t>
            </w:r>
            <w:r w:rsidRPr="003E1A28">
              <w:rPr>
                <w:rFonts w:ascii="Calibri" w:eastAsia="SimSun" w:hAnsi="Calibri" w:cs="Calibri"/>
                <w:b/>
                <w:bCs/>
                <w:vertAlign w:val="superscript"/>
                <w:lang w:eastAsia="zh-CN"/>
                <w14:ligatures w14:val="none"/>
              </w:rPr>
              <w:footnoteReference w:id="27"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?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F5DBF4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[] Tak [] Nie</w:t>
            </w:r>
          </w:p>
        </w:tc>
      </w:tr>
      <w:tr w:rsidR="003E1A28" w:rsidRPr="003E1A28" w14:paraId="6A117FF5" w14:textId="77777777" w:rsidTr="009E7E99">
        <w:trPr>
          <w:cantSplit/>
          <w:trHeight w:val="405"/>
        </w:trPr>
        <w:tc>
          <w:tcPr>
            <w:tcW w:w="4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95B974C" w14:textId="77777777" w:rsidR="003E1A28" w:rsidRPr="003E1A28" w:rsidRDefault="003E1A28" w:rsidP="003E1A28">
            <w:pPr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C80916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Jeżeli tak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, czy wykonawca przedsięwziął środki w celu wykazania swojej rzetelności pomimo istnienia odpowiedniej podstawy wykluczenia („samooczyszczenie”)?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[] Tak [] Nie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Jeżeli tak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, proszę opisać przedsięwzięte środki: [……]</w:t>
            </w:r>
          </w:p>
        </w:tc>
      </w:tr>
      <w:tr w:rsidR="003E1A28" w:rsidRPr="003E1A28" w14:paraId="01047717" w14:textId="77777777" w:rsidTr="009E7E99">
        <w:trPr>
          <w:trHeight w:val="630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C66DA95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Czy wykonawca znajduje się w jednej z następujących sytuacji: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 xml:space="preserve">a) 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zbankrutował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; lub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 xml:space="preserve">b) 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prowadzone jest wobec niego postępowanie upadłościowe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 lub likwidacyjne; lub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 xml:space="preserve">c) zawarł 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układ z wierzycielami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; lub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d) znajduje się w innej tego rodzaju sytuacji wynikającej z podobnej procedury przewidzianej w krajowych przepisach ustawowych i wykonawczych</w:t>
            </w:r>
            <w:r w:rsidRPr="003E1A28">
              <w:rPr>
                <w:rFonts w:ascii="Calibri" w:eastAsia="SimSun" w:hAnsi="Calibri" w:cs="Calibri"/>
                <w:vertAlign w:val="superscript"/>
                <w:lang w:eastAsia="zh-CN"/>
                <w14:ligatures w14:val="none"/>
              </w:rPr>
              <w:footnoteReference w:id="28"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; lub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lastRenderedPageBreak/>
              <w:t>e) jego aktywami zarządza likwidator lub sąd; lub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f) jego działalność gospodarcza jest zawieszona?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Jeżeli tak:</w:t>
            </w:r>
          </w:p>
          <w:p w14:paraId="50DC5447" w14:textId="77777777" w:rsidR="003E1A28" w:rsidRPr="003E1A28" w:rsidRDefault="003E1A28" w:rsidP="003E1A28">
            <w:pPr>
              <w:widowControl w:val="0"/>
              <w:numPr>
                <w:ilvl w:val="0"/>
                <w:numId w:val="8"/>
              </w:numPr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Proszę podać szczegółowe informacje:</w:t>
            </w:r>
          </w:p>
          <w:p w14:paraId="2F9A12F1" w14:textId="77777777" w:rsidR="003E1A28" w:rsidRPr="003E1A28" w:rsidRDefault="003E1A28" w:rsidP="003E1A28">
            <w:pPr>
              <w:widowControl w:val="0"/>
              <w:numPr>
                <w:ilvl w:val="0"/>
                <w:numId w:val="8"/>
              </w:numPr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3E1A28">
              <w:rPr>
                <w:rFonts w:ascii="Calibri" w:eastAsia="SimSun" w:hAnsi="Calibri" w:cs="Calibri"/>
                <w:vertAlign w:val="superscript"/>
                <w:lang w:eastAsia="zh-CN"/>
                <w14:ligatures w14:val="none"/>
              </w:rPr>
              <w:footnoteReference w:id="29"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.</w:t>
            </w:r>
          </w:p>
          <w:p w14:paraId="44D577A6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Jeżeli odnośna dokumentacja jest dostępna w formie elektronicznej, proszę wskazać: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BFBD0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lastRenderedPageBreak/>
              <w:t>[] Tak [] Nie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lastRenderedPageBreak/>
              <w:br/>
            </w:r>
          </w:p>
          <w:p w14:paraId="7FD8329A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</w:p>
          <w:p w14:paraId="241A2832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</w:p>
          <w:p w14:paraId="1A84CF85" w14:textId="77777777" w:rsidR="003E1A28" w:rsidRPr="003E1A28" w:rsidRDefault="003E1A28" w:rsidP="003E1A28">
            <w:pPr>
              <w:widowControl w:val="0"/>
              <w:numPr>
                <w:ilvl w:val="0"/>
                <w:numId w:val="8"/>
              </w:numPr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[……]</w:t>
            </w:r>
          </w:p>
          <w:p w14:paraId="7419F47C" w14:textId="77777777" w:rsidR="003E1A28" w:rsidRPr="003E1A28" w:rsidRDefault="003E1A28" w:rsidP="003E1A28">
            <w:pPr>
              <w:widowControl w:val="0"/>
              <w:numPr>
                <w:ilvl w:val="0"/>
                <w:numId w:val="8"/>
              </w:numPr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[……]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</w:p>
          <w:p w14:paraId="22C52AB7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(adres internetowy, wydający urząd lub organ, dokładne dane referencyjne dokumentacji): [……][……][……]</w:t>
            </w:r>
          </w:p>
        </w:tc>
      </w:tr>
      <w:tr w:rsidR="003E1A28" w:rsidRPr="003E1A28" w14:paraId="22C9F212" w14:textId="77777777" w:rsidTr="009E7E99">
        <w:trPr>
          <w:cantSplit/>
          <w:trHeight w:val="303"/>
        </w:trPr>
        <w:tc>
          <w:tcPr>
            <w:tcW w:w="4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3596135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lastRenderedPageBreak/>
              <w:t xml:space="preserve">Czy wykonawca jest winien 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poważnego wykroczenia zawodowego</w:t>
            </w:r>
            <w:r w:rsidRPr="003E1A28">
              <w:rPr>
                <w:rFonts w:ascii="Calibri" w:eastAsia="SimSun" w:hAnsi="Calibri" w:cs="Calibri"/>
                <w:b/>
                <w:bCs/>
                <w:vertAlign w:val="superscript"/>
                <w:lang w:eastAsia="zh-CN"/>
                <w14:ligatures w14:val="none"/>
              </w:rPr>
              <w:footnoteReference w:id="30"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? 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Jeżeli tak, proszę podać szczegółowe informacje na ten temat: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F2FC68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[] Tak [] Nie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 xml:space="preserve"> [……]</w:t>
            </w:r>
          </w:p>
        </w:tc>
      </w:tr>
      <w:tr w:rsidR="003E1A28" w:rsidRPr="003E1A28" w14:paraId="0D1B36E9" w14:textId="77777777" w:rsidTr="009E7E99">
        <w:trPr>
          <w:cantSplit/>
          <w:trHeight w:val="303"/>
        </w:trPr>
        <w:tc>
          <w:tcPr>
            <w:tcW w:w="4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85854E3" w14:textId="77777777" w:rsidR="003E1A28" w:rsidRPr="003E1A28" w:rsidRDefault="003E1A28" w:rsidP="003E1A28">
            <w:pPr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BD52B8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Jeżeli tak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, czy wykonawca przedsięwziął środki w celu samooczyszczenia? [] Tak [] Nie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Jeżeli tak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, proszę opisać przedsięwzięte środki: [……]</w:t>
            </w:r>
          </w:p>
        </w:tc>
      </w:tr>
      <w:tr w:rsidR="003E1A28" w:rsidRPr="003E1A28" w14:paraId="2A8FF5A1" w14:textId="77777777" w:rsidTr="009E7E99">
        <w:trPr>
          <w:cantSplit/>
          <w:trHeight w:val="515"/>
        </w:trPr>
        <w:tc>
          <w:tcPr>
            <w:tcW w:w="4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81648DB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Czy wykonawca zawarł z innymi wykonawcami 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porozumienia mające na celu zakłócenie konkurencji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?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Jeżeli tak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, proszę podać szczegółowe 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lastRenderedPageBreak/>
              <w:t>informacje na ten temat: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F5ECF3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lastRenderedPageBreak/>
              <w:t>[] Tak [] Nie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[…]</w:t>
            </w:r>
          </w:p>
        </w:tc>
      </w:tr>
      <w:tr w:rsidR="003E1A28" w:rsidRPr="003E1A28" w14:paraId="5E12CFDF" w14:textId="77777777" w:rsidTr="009E7E99">
        <w:trPr>
          <w:cantSplit/>
          <w:trHeight w:val="514"/>
        </w:trPr>
        <w:tc>
          <w:tcPr>
            <w:tcW w:w="4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FCEE2AC" w14:textId="77777777" w:rsidR="003E1A28" w:rsidRPr="003E1A28" w:rsidRDefault="003E1A28" w:rsidP="003E1A28">
            <w:pPr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DAE1BC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Jeżeli tak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, czy wykonawca przedsięwziął środki w celu samooczyszczenia? [] Tak [] Nie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Jeżeli tak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, proszę opisać przedsięwzięte środki: [……]</w:t>
            </w:r>
          </w:p>
        </w:tc>
      </w:tr>
      <w:tr w:rsidR="003E1A28" w:rsidRPr="003E1A28" w14:paraId="6DCB0FA4" w14:textId="77777777" w:rsidTr="009E7E99">
        <w:trPr>
          <w:trHeight w:val="84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BD917B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Czy wykonawca wie o jakimkolwiek 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konflikcie interesów</w:t>
            </w:r>
            <w:r w:rsidRPr="003E1A28">
              <w:rPr>
                <w:rFonts w:ascii="Calibri" w:eastAsia="SimSun" w:hAnsi="Calibri" w:cs="Calibri"/>
                <w:b/>
                <w:bCs/>
                <w:vertAlign w:val="superscript"/>
                <w:lang w:eastAsia="zh-CN"/>
                <w14:ligatures w14:val="none"/>
              </w:rPr>
              <w:footnoteReference w:id="31"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 spowodowanym jego udziałem w postępowaniu o udzielenie zamówienia?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Jeżeli tak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, proszę podać szczegółowe informacje na ten temat: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82CBA4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[] Tak [] Nie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[…]</w:t>
            </w:r>
          </w:p>
        </w:tc>
      </w:tr>
      <w:tr w:rsidR="003E1A28" w:rsidRPr="003E1A28" w14:paraId="63972391" w14:textId="77777777" w:rsidTr="009E7E99">
        <w:trPr>
          <w:trHeight w:val="1070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2240835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Czy wykonawca lub przedsiębiorstwo związane z wykonawcą 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doradzał(-o)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 instytucji zamawiającej lub podmiotowi zamawiającemu bądź był(-o) w inny sposób 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zaangażowany(-e) w przygotowanie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 postępowania o udzielenie zamówienia?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Jeżeli tak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, proszę podać szczegółowe informacje na ten temat: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5B9605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[] Tak [] Nie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[…]</w:t>
            </w:r>
          </w:p>
        </w:tc>
      </w:tr>
      <w:tr w:rsidR="003E1A28" w:rsidRPr="003E1A28" w14:paraId="6018FA86" w14:textId="77777777" w:rsidTr="009E7E99">
        <w:trPr>
          <w:cantSplit/>
          <w:trHeight w:val="967"/>
        </w:trPr>
        <w:tc>
          <w:tcPr>
            <w:tcW w:w="4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83C6524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rozwiązana przed czasem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, lub w której nałożone zostało odszkodowanie bądź inne porównywalne sankcje w związku z tą wcześniejszą umową?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Jeżeli tak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, proszę podać szczegółowe informacje na ten temat: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00EC66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[] Tak [] Nie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</w:p>
          <w:p w14:paraId="3E79C21F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[…]</w:t>
            </w:r>
          </w:p>
        </w:tc>
      </w:tr>
      <w:tr w:rsidR="003E1A28" w:rsidRPr="003E1A28" w14:paraId="42FA78D8" w14:textId="77777777" w:rsidTr="009E7E99">
        <w:trPr>
          <w:cantSplit/>
          <w:trHeight w:val="629"/>
        </w:trPr>
        <w:tc>
          <w:tcPr>
            <w:tcW w:w="4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94FD773" w14:textId="77777777" w:rsidR="003E1A28" w:rsidRPr="003E1A28" w:rsidRDefault="003E1A28" w:rsidP="003E1A28">
            <w:pPr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09186A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Jeżeli tak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, czy wykonawca przedsięwziął środki w celu samooczyszczenia? [] Tak [] Nie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Jeżeli tak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, proszę opisać przedsięwzięte środki: [……]</w:t>
            </w:r>
          </w:p>
        </w:tc>
      </w:tr>
      <w:tr w:rsidR="003E1A28" w:rsidRPr="003E1A28" w14:paraId="2734D582" w14:textId="77777777" w:rsidTr="009E7E9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DFAC43F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Czy wykonawca może potwierdzić, że: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 xml:space="preserve">nie jest winny poważnego 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 xml:space="preserve">wprowadzenia w 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lastRenderedPageBreak/>
              <w:t>błąd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 przy dostarczaniu informacji wymaganych do weryfikacji braku podstaw wykluczenia lub do weryfikacji spełnienia kryteriów kwalifikacji;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 xml:space="preserve">b) nie 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zataił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 tych informacji;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c) jest w stanie niezwłocznie przedstawić dokumenty potwierdzające wymagane przez instytucję zamawiającą lub podmiot zamawiający; oraz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476D31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lastRenderedPageBreak/>
              <w:t>[] Tak [] Nie</w:t>
            </w:r>
          </w:p>
        </w:tc>
      </w:tr>
    </w:tbl>
    <w:p w14:paraId="30EF9480" w14:textId="77777777" w:rsidR="003E1A28" w:rsidRPr="003E1A28" w:rsidRDefault="003E1A28" w:rsidP="003E1A28">
      <w:pPr>
        <w:keepNext/>
        <w:widowControl w:val="0"/>
        <w:suppressAutoHyphens/>
        <w:spacing w:after="0" w:line="360" w:lineRule="auto"/>
        <w:jc w:val="center"/>
        <w:rPr>
          <w:rFonts w:ascii="Calibri" w:eastAsia="SimSun" w:hAnsi="Calibri" w:cs="Calibri"/>
          <w:b/>
          <w:smallCaps/>
          <w:shd w:val="clear" w:color="auto" w:fill="FFFF00"/>
          <w:lang w:eastAsia="zh-CN"/>
          <w14:ligatures w14:val="none"/>
        </w:rPr>
      </w:pPr>
      <w:r w:rsidRPr="003E1A28">
        <w:rPr>
          <w:rFonts w:ascii="Calibri" w:eastAsia="SimSun" w:hAnsi="Calibri" w:cs="Calibri"/>
          <w:b/>
          <w:smallCaps/>
          <w:shd w:val="clear" w:color="auto" w:fill="FFFF00"/>
          <w:lang w:eastAsia="zh-CN"/>
          <w14:ligatures w14:val="none"/>
        </w:rPr>
        <w:t>D: Inne podstawy wykluczenia, które mogą być przewidziane w przepisach krajowych państwa członkowskiego instytucji zamawiającej lub podmiotu zamawiającego</w:t>
      </w:r>
    </w:p>
    <w:p w14:paraId="7220B5C8" w14:textId="77777777" w:rsidR="003E1A28" w:rsidRPr="003E1A28" w:rsidRDefault="003E1A28" w:rsidP="003E1A28">
      <w:pPr>
        <w:widowControl w:val="0"/>
        <w:suppressAutoHyphens/>
        <w:spacing w:after="0" w:line="360" w:lineRule="auto"/>
        <w:jc w:val="center"/>
        <w:rPr>
          <w:rFonts w:ascii="Calibri" w:eastAsia="SimSun" w:hAnsi="Calibri" w:cs="Calibri"/>
          <w:b/>
          <w:smallCaps/>
          <w:shd w:val="clear" w:color="auto" w:fill="FFFF00"/>
          <w:lang w:eastAsia="zh-CN"/>
          <w14:ligatures w14:val="none"/>
        </w:rPr>
      </w:pPr>
    </w:p>
    <w:tbl>
      <w:tblPr>
        <w:tblW w:w="0" w:type="auto"/>
        <w:tblInd w:w="-305" w:type="dxa"/>
        <w:tblLayout w:type="fixed"/>
        <w:tblLook w:val="04A0" w:firstRow="1" w:lastRow="0" w:firstColumn="1" w:lastColumn="0" w:noHBand="0" w:noVBand="1"/>
      </w:tblPr>
      <w:tblGrid>
        <w:gridCol w:w="4644"/>
        <w:gridCol w:w="5255"/>
      </w:tblGrid>
      <w:tr w:rsidR="003E1A28" w:rsidRPr="003E1A28" w14:paraId="4F72C436" w14:textId="77777777" w:rsidTr="009E7E9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BEABE34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Podstawy wykluczenia o charakterze wyłącznie krajowym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8FB72B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Odpowiedź:</w:t>
            </w:r>
          </w:p>
        </w:tc>
      </w:tr>
      <w:tr w:rsidR="003E1A28" w:rsidRPr="003E1A28" w14:paraId="7DC89D6D" w14:textId="77777777" w:rsidTr="009E7E9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0DE326C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Czy mają zastosowanie 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podstawy wykluczenia o charakterze wyłącznie krajowym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 określone w stosownym ogłoszeniu lub w dokumentach zamówienia?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 xml:space="preserve">Jeżeli dokumentacja wymagana w stosownym ogłoszeniu lub w dokumentach 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lastRenderedPageBreak/>
              <w:t>zamówienia jest dostępna w formie elektronicznej, proszę wskazać: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4114CD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lastRenderedPageBreak/>
              <w:t>[] Tak [] Nie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</w:p>
          <w:p w14:paraId="46C7E5D3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(adres internetowy, wydający urząd lub organ, dokładne dane referencyjne dokumentacji):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lastRenderedPageBreak/>
              <w:t>[……][……][……]</w:t>
            </w:r>
            <w:r w:rsidRPr="003E1A28">
              <w:rPr>
                <w:rFonts w:ascii="Calibri" w:eastAsia="SimSun" w:hAnsi="Calibri" w:cs="Calibri"/>
                <w:vertAlign w:val="superscript"/>
                <w:lang w:eastAsia="zh-CN"/>
                <w14:ligatures w14:val="none"/>
              </w:rPr>
              <w:footnoteReference w:id="32"/>
            </w:r>
          </w:p>
        </w:tc>
      </w:tr>
      <w:tr w:rsidR="003E1A28" w:rsidRPr="003E1A28" w14:paraId="17616A4A" w14:textId="77777777" w:rsidTr="009E7E9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44C4D45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lastRenderedPageBreak/>
              <w:t>W przypadku gdy ma zastosowanie którakolwiek z podstaw wykluczenia o charakterze wyłącznie krajowym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, czy wykonawca przedsięwziął środki w celu samooczyszczenia? 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Jeżeli tak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, proszę opisać przedsięwzięte środki: 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3D0E7B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[] Tak [] Nie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[……]</w:t>
            </w:r>
          </w:p>
        </w:tc>
      </w:tr>
    </w:tbl>
    <w:p w14:paraId="0F37580D" w14:textId="77777777" w:rsidR="003E1A28" w:rsidRPr="003E1A28" w:rsidRDefault="003E1A28" w:rsidP="003E1A28">
      <w:pPr>
        <w:keepNext/>
        <w:pageBreakBefore/>
        <w:widowControl w:val="0"/>
        <w:suppressAutoHyphens/>
        <w:spacing w:after="0" w:line="360" w:lineRule="auto"/>
        <w:jc w:val="center"/>
        <w:rPr>
          <w:rFonts w:ascii="Calibri" w:eastAsia="SimSun" w:hAnsi="Calibri" w:cs="Calibri"/>
          <w:lang w:eastAsia="zh-CN"/>
          <w14:ligatures w14:val="none"/>
        </w:rPr>
      </w:pPr>
      <w:r w:rsidRPr="003E1A28">
        <w:rPr>
          <w:rFonts w:ascii="Calibri" w:eastAsia="SimSun" w:hAnsi="Calibri" w:cs="Calibri"/>
          <w:b/>
          <w:bCs/>
          <w:lang w:eastAsia="zh-CN"/>
          <w14:ligatures w14:val="none"/>
        </w:rPr>
        <w:lastRenderedPageBreak/>
        <w:t>Część IV: Kryteria kwalifikacji</w:t>
      </w:r>
    </w:p>
    <w:p w14:paraId="5939A2EB" w14:textId="77777777" w:rsidR="003E1A28" w:rsidRPr="003E1A28" w:rsidRDefault="003E1A28" w:rsidP="003E1A28">
      <w:pPr>
        <w:widowControl w:val="0"/>
        <w:suppressAutoHyphens/>
        <w:spacing w:after="0" w:line="360" w:lineRule="auto"/>
        <w:rPr>
          <w:rFonts w:ascii="Calibri" w:eastAsia="SimSun" w:hAnsi="Calibri" w:cs="Calibri"/>
          <w:b/>
          <w:bCs/>
          <w:lang w:eastAsia="zh-CN"/>
          <w14:ligatures w14:val="none"/>
        </w:rPr>
      </w:pPr>
      <w:r w:rsidRPr="003E1A28">
        <w:rPr>
          <w:rFonts w:ascii="Calibri" w:eastAsia="SimSun" w:hAnsi="Calibri" w:cs="Calibri"/>
          <w:lang w:eastAsia="zh-CN"/>
          <w14:ligatures w14:val="none"/>
        </w:rPr>
        <w:t xml:space="preserve">W odniesieniu do kryteriów kwalifikacji (sekcja </w:t>
      </w:r>
      <w:r w:rsidRPr="003E1A28">
        <w:rPr>
          <w:rFonts w:ascii="Calibri" w:eastAsia="SimSun" w:hAnsi="Calibri" w:cs="Calibri"/>
          <w:lang w:eastAsia="zh-CN"/>
          <w14:ligatures w14:val="none"/>
        </w:rPr>
        <w:sym w:font="Calibri" w:char="F061"/>
      </w:r>
      <w:r w:rsidRPr="003E1A28">
        <w:rPr>
          <w:rFonts w:ascii="Calibri" w:eastAsia="SimSun" w:hAnsi="Calibri" w:cs="Calibri"/>
          <w:lang w:eastAsia="zh-CN"/>
          <w14:ligatures w14:val="none"/>
        </w:rPr>
        <w:t xml:space="preserve"> lub sekcje A–D w niniejszej części) wykonawca oświadcza, że:α</w:t>
      </w:r>
      <w:r w:rsidRPr="003E1A28">
        <w:rPr>
          <w:rFonts w:ascii="Calibri" w:eastAsia="Arial" w:hAnsi="Calibri" w:cs="Calibri"/>
          <w:b/>
          <w:bCs/>
          <w:lang w:eastAsia="zh-CN"/>
          <w14:ligatures w14:val="none"/>
        </w:rPr>
        <w:t xml:space="preserve">   </w:t>
      </w:r>
      <w:r w:rsidRPr="003E1A28">
        <w:rPr>
          <w:rFonts w:ascii="Calibri" w:eastAsia="SimSun" w:hAnsi="Calibri" w:cs="Calibri"/>
          <w:bCs/>
          <w:lang w:eastAsia="zh-CN"/>
          <w14:ligatures w14:val="none"/>
        </w:rPr>
        <w:t>Ogólne oświadczenie dotyczące wszystkich kryteriów kwalifikacji</w:t>
      </w:r>
    </w:p>
    <w:p w14:paraId="132BF40E" w14:textId="77777777" w:rsidR="003E1A28" w:rsidRPr="003E1A28" w:rsidRDefault="003E1A28" w:rsidP="003E1A28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after="0" w:line="360" w:lineRule="auto"/>
        <w:rPr>
          <w:rFonts w:ascii="Calibri" w:eastAsia="SimSun" w:hAnsi="Calibri" w:cs="Calibri"/>
          <w:b/>
          <w:bCs/>
          <w:lang w:eastAsia="zh-CN"/>
          <w14:ligatures w14:val="none"/>
        </w:rPr>
      </w:pPr>
      <w:r w:rsidRPr="003E1A28">
        <w:rPr>
          <w:rFonts w:ascii="Calibri" w:eastAsia="SimSun" w:hAnsi="Calibri" w:cs="Calibri"/>
          <w:b/>
          <w:bCs/>
          <w:lang w:eastAsia="zh-CN"/>
          <w14:ligatures w14:val="none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3E1A28">
        <w:rPr>
          <w:rFonts w:ascii="Calibri" w:eastAsia="SimSun" w:hAnsi="Calibri" w:cs="Calibri"/>
          <w:b/>
          <w:bCs/>
          <w:lang w:eastAsia="zh-CN"/>
          <w14:ligatures w14:val="none"/>
        </w:rPr>
        <w:sym w:font="Calibri" w:char="F061"/>
      </w:r>
      <w:r w:rsidRPr="003E1A28">
        <w:rPr>
          <w:rFonts w:ascii="Calibri" w:eastAsia="SimSun" w:hAnsi="Calibri" w:cs="Calibri"/>
          <w:b/>
          <w:bCs/>
          <w:lang w:eastAsia="zh-CN"/>
          <w14:ligatures w14:val="none"/>
        </w:rPr>
        <w:t xml:space="preserve"> w części IV i nie musi wypełniać żadnej z pozostałych sekcji w części IV:</w:t>
      </w:r>
    </w:p>
    <w:tbl>
      <w:tblPr>
        <w:tblW w:w="0" w:type="auto"/>
        <w:tblInd w:w="-305" w:type="dxa"/>
        <w:tblLayout w:type="fixed"/>
        <w:tblLook w:val="04A0" w:firstRow="1" w:lastRow="0" w:firstColumn="1" w:lastColumn="0" w:noHBand="0" w:noVBand="1"/>
      </w:tblPr>
      <w:tblGrid>
        <w:gridCol w:w="4606"/>
        <w:gridCol w:w="5217"/>
      </w:tblGrid>
      <w:tr w:rsidR="003E1A28" w:rsidRPr="003E1A28" w14:paraId="7079FB94" w14:textId="77777777" w:rsidTr="009E7E99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83E7908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Spełnienie wszystkich wymaganych kryteriów kwalifikacji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B5E75F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Odpowiedź</w:t>
            </w:r>
          </w:p>
        </w:tc>
      </w:tr>
      <w:tr w:rsidR="003E1A28" w:rsidRPr="003E1A28" w14:paraId="30DA529E" w14:textId="77777777" w:rsidTr="009E7E99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B55554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shd w:val="clear" w:color="auto" w:fill="FFFF00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shd w:val="clear" w:color="auto" w:fill="FFFF00"/>
                <w:lang w:eastAsia="zh-CN"/>
                <w14:ligatures w14:val="none"/>
              </w:rPr>
              <w:t>Spełnia wymagane kryteria kwalifikacji: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973508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shd w:val="clear" w:color="auto" w:fill="FFFF00"/>
                <w:lang w:eastAsia="zh-CN"/>
                <w14:ligatures w14:val="none"/>
              </w:rPr>
              <w:t>[  ] Tak     [   ] Nie</w:t>
            </w:r>
          </w:p>
        </w:tc>
      </w:tr>
    </w:tbl>
    <w:p w14:paraId="42A041A7" w14:textId="77777777" w:rsidR="003E1A28" w:rsidRPr="003E1A28" w:rsidRDefault="003E1A28" w:rsidP="003E1A28">
      <w:pPr>
        <w:keepNext/>
        <w:widowControl w:val="0"/>
        <w:suppressAutoHyphens/>
        <w:spacing w:after="0" w:line="360" w:lineRule="auto"/>
        <w:jc w:val="center"/>
        <w:rPr>
          <w:rFonts w:ascii="Calibri" w:eastAsia="SimSun" w:hAnsi="Calibri" w:cs="Calibri"/>
          <w:b/>
          <w:bCs/>
          <w:lang w:eastAsia="zh-CN"/>
          <w14:ligatures w14:val="none"/>
        </w:rPr>
      </w:pPr>
      <w:r w:rsidRPr="003E1A28">
        <w:rPr>
          <w:rFonts w:ascii="Calibri" w:eastAsia="SimSun" w:hAnsi="Calibri" w:cs="Calibri"/>
          <w:smallCaps/>
          <w:lang w:eastAsia="zh-CN"/>
          <w14:ligatures w14:val="none"/>
        </w:rPr>
        <w:t>A: Kompetencje</w:t>
      </w:r>
    </w:p>
    <w:p w14:paraId="19037DBC" w14:textId="77777777" w:rsidR="003E1A28" w:rsidRPr="003E1A28" w:rsidRDefault="003E1A28" w:rsidP="003E1A28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after="0" w:line="360" w:lineRule="auto"/>
        <w:rPr>
          <w:rFonts w:ascii="Calibri" w:eastAsia="SimSun" w:hAnsi="Calibri" w:cs="Calibri"/>
          <w:b/>
          <w:bCs/>
          <w:lang w:eastAsia="zh-CN"/>
          <w14:ligatures w14:val="none"/>
        </w:rPr>
      </w:pPr>
      <w:r w:rsidRPr="003E1A28">
        <w:rPr>
          <w:rFonts w:ascii="Calibri" w:eastAsia="SimSun" w:hAnsi="Calibri" w:cs="Calibri"/>
          <w:b/>
          <w:bCs/>
          <w:lang w:eastAsia="zh-CN"/>
          <w14:ligatures w14:val="none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-305" w:type="dxa"/>
        <w:tblLayout w:type="fixed"/>
        <w:tblLook w:val="04A0" w:firstRow="1" w:lastRow="0" w:firstColumn="1" w:lastColumn="0" w:noHBand="0" w:noVBand="1"/>
      </w:tblPr>
      <w:tblGrid>
        <w:gridCol w:w="4644"/>
        <w:gridCol w:w="5255"/>
      </w:tblGrid>
      <w:tr w:rsidR="003E1A28" w:rsidRPr="003E1A28" w14:paraId="21572FC0" w14:textId="77777777" w:rsidTr="009E7E9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5FB5583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Kompetencje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0C4F9F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Odpowiedź</w:t>
            </w:r>
          </w:p>
        </w:tc>
      </w:tr>
      <w:tr w:rsidR="003E1A28" w:rsidRPr="003E1A28" w14:paraId="30EC2A68" w14:textId="77777777" w:rsidTr="009E7E9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8CF99F0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b/>
                <w:bCs/>
                <w:lang w:eastAsia="ar-SA"/>
                <w14:ligatures w14:val="none"/>
              </w:rPr>
              <w:t>1) Figuruje w odpowiednim rejestrze zawodowym lub handlowym</w:t>
            </w:r>
            <w:r w:rsidRPr="003E1A28">
              <w:rPr>
                <w:rFonts w:ascii="Calibri" w:eastAsia="SimSun" w:hAnsi="Calibri" w:cs="Calibri"/>
                <w:lang w:eastAsia="ar-SA"/>
                <w14:ligatures w14:val="none"/>
              </w:rPr>
              <w:t xml:space="preserve"> prowadzonym w państwie członkowskim siedziby wykonawcy</w:t>
            </w:r>
            <w:r w:rsidRPr="003E1A28">
              <w:rPr>
                <w:rFonts w:ascii="Calibri" w:eastAsia="SimSun" w:hAnsi="Calibri" w:cs="Calibri"/>
                <w:vertAlign w:val="superscript"/>
                <w:lang w:eastAsia="ar-SA"/>
                <w14:ligatures w14:val="none"/>
              </w:rPr>
              <w:footnoteReference w:id="33"/>
            </w:r>
            <w:r w:rsidRPr="003E1A28">
              <w:rPr>
                <w:rFonts w:ascii="Calibri" w:eastAsia="SimSun" w:hAnsi="Calibri" w:cs="Calibri"/>
                <w:lang w:eastAsia="ar-SA"/>
                <w14:ligatures w14:val="none"/>
              </w:rPr>
              <w:t>:</w:t>
            </w:r>
            <w:r w:rsidRPr="003E1A28">
              <w:rPr>
                <w:rFonts w:ascii="Calibri" w:eastAsia="SimSun" w:hAnsi="Calibri" w:cs="Calibri"/>
                <w:lang w:eastAsia="ar-SA"/>
                <w14:ligatures w14:val="none"/>
              </w:rPr>
              <w:br/>
              <w:t>Jeżeli odnośna dokumentacja jest dostępna w formie elektronicznej, proszę wskazać: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516713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kern w:val="0"/>
                <w:lang w:eastAsia="pl-PL"/>
                <w14:ligatures w14:val="none"/>
              </w:rPr>
              <w:t>[…]</w:t>
            </w:r>
            <w:r w:rsidRPr="003E1A28">
              <w:rPr>
                <w:rFonts w:ascii="Calibri" w:eastAsia="SimSun" w:hAnsi="Calibri" w:cs="Calibri"/>
                <w:kern w:val="0"/>
                <w:lang w:eastAsia="pl-PL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kern w:val="0"/>
                <w:lang w:eastAsia="pl-PL"/>
                <w14:ligatures w14:val="none"/>
              </w:rPr>
              <w:br/>
              <w:t>(adres internetowy, wydający urząd lub organ, dokładne dane referencyjne dokumentacji): [……][……][……]</w:t>
            </w:r>
          </w:p>
        </w:tc>
      </w:tr>
      <w:tr w:rsidR="003E1A28" w:rsidRPr="003E1A28" w14:paraId="5B0132BA" w14:textId="77777777" w:rsidTr="009E7E9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F239DD6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2) W odniesieniu do zamówień publicznych na usługi: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Czy konieczne jest 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posiadanie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 określonego 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zezwolenia lub bycie członkiem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 określonej organizacji, aby mieć możliwość świadczenia usługi, o której mowa, w państwie siedziby wykonawcy? 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lastRenderedPageBreak/>
              <w:br/>
              <w:t>Jeżeli odnośna dokumentacja jest dostępna w formie elektronicznej, proszę wskazać: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6B1493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lastRenderedPageBreak/>
              <w:br/>
              <w:t>[] Tak [] Nie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Jeżeli tak, proszę określić, o jakie zezwolenie lub status członkowski chodzi, i wskazać, czy wykonawca je posiada: [ …] [] Tak [] Nie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lastRenderedPageBreak/>
              <w:t>(adres internetowy, wydający urząd lub organ, dokładne dane referencyjne dokumentacji): [……][……][……]</w:t>
            </w:r>
          </w:p>
        </w:tc>
      </w:tr>
    </w:tbl>
    <w:p w14:paraId="5803F5EA" w14:textId="77777777" w:rsidR="003E1A28" w:rsidRPr="003E1A28" w:rsidRDefault="003E1A28" w:rsidP="003E1A28">
      <w:pPr>
        <w:keepNext/>
        <w:widowControl w:val="0"/>
        <w:suppressAutoHyphens/>
        <w:spacing w:after="0" w:line="360" w:lineRule="auto"/>
        <w:jc w:val="center"/>
        <w:rPr>
          <w:rFonts w:ascii="Calibri" w:eastAsia="SimSun" w:hAnsi="Calibri" w:cs="Calibri"/>
          <w:b/>
          <w:bCs/>
          <w:lang w:eastAsia="zh-CN"/>
          <w14:ligatures w14:val="none"/>
        </w:rPr>
      </w:pPr>
      <w:r w:rsidRPr="003E1A28">
        <w:rPr>
          <w:rFonts w:ascii="Calibri" w:eastAsia="SimSun" w:hAnsi="Calibri" w:cs="Calibri"/>
          <w:b/>
          <w:smallCaps/>
          <w:lang w:eastAsia="zh-CN"/>
          <w14:ligatures w14:val="none"/>
        </w:rPr>
        <w:lastRenderedPageBreak/>
        <w:t>B: Sytuacja  ekonomiczna i finansowa</w:t>
      </w:r>
    </w:p>
    <w:p w14:paraId="2AFE04E0" w14:textId="77777777" w:rsidR="003E1A28" w:rsidRPr="003E1A28" w:rsidRDefault="003E1A28" w:rsidP="003E1A28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after="0" w:line="360" w:lineRule="auto"/>
        <w:rPr>
          <w:rFonts w:ascii="Calibri" w:eastAsia="SimSun" w:hAnsi="Calibri" w:cs="Calibri"/>
          <w:b/>
          <w:bCs/>
          <w:lang w:eastAsia="zh-CN"/>
          <w14:ligatures w14:val="none"/>
        </w:rPr>
      </w:pPr>
      <w:r w:rsidRPr="003E1A28">
        <w:rPr>
          <w:rFonts w:ascii="Calibri" w:eastAsia="SimSun" w:hAnsi="Calibri" w:cs="Calibri"/>
          <w:b/>
          <w:bCs/>
          <w:lang w:eastAsia="zh-CN"/>
          <w14:ligatures w14:val="none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-305" w:type="dxa"/>
        <w:tblLayout w:type="fixed"/>
        <w:tblLook w:val="04A0" w:firstRow="1" w:lastRow="0" w:firstColumn="1" w:lastColumn="0" w:noHBand="0" w:noVBand="1"/>
      </w:tblPr>
      <w:tblGrid>
        <w:gridCol w:w="4644"/>
        <w:gridCol w:w="5255"/>
      </w:tblGrid>
      <w:tr w:rsidR="003E1A28" w:rsidRPr="003E1A28" w14:paraId="6AD002A3" w14:textId="77777777" w:rsidTr="009E7E9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E0DCA4E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Sytuacja ekonomiczna i finansowa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1716BD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Odpowiedź:</w:t>
            </w:r>
          </w:p>
        </w:tc>
      </w:tr>
      <w:tr w:rsidR="003E1A28" w:rsidRPr="003E1A28" w14:paraId="3BADC4D3" w14:textId="77777777" w:rsidTr="009E7E9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90206F9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1a) Jego („ogólny”) 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roczny obrót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 w ciągu określonej liczby lat obrotowych wymaganej w stosownym ogłoszeniu lub dokumentach zamówienia jest następujący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: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br/>
              <w:t>i/lub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 xml:space="preserve">1b) Jego 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średni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 roczny 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obrót w ciągu określonej liczby lat wymaganej w stosownym ogłoszeniu lub dokumentach zamówienia jest następujący</w:t>
            </w:r>
            <w:r w:rsidRPr="003E1A28">
              <w:rPr>
                <w:rFonts w:ascii="Calibri" w:eastAsia="SimSun" w:hAnsi="Calibri" w:cs="Calibri"/>
                <w:b/>
                <w:bCs/>
                <w:vertAlign w:val="superscript"/>
                <w:lang w:eastAsia="zh-CN"/>
                <w14:ligatures w14:val="none"/>
              </w:rPr>
              <w:footnoteReference w:id="34"/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 xml:space="preserve"> (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)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: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Jeżeli odnośna dokumentacja jest dostępna w formie elektronicznej, proszę wskazać: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D25DB0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rok: [……] obrót: [……] […] waluta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rok: [……] obrót: [……] […] waluta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rok: [……] obrót: [……] […] waluta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(liczba lat, średni obrót)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: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 [……], [……] […] waluta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</w:p>
          <w:p w14:paraId="3A6123F8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(adres internetowy, wydający urząd lub organ, dokładne dane referencyjne dokumentacji): [……][……][……]</w:t>
            </w:r>
          </w:p>
        </w:tc>
      </w:tr>
      <w:tr w:rsidR="003E1A28" w:rsidRPr="003E1A28" w14:paraId="34F2F509" w14:textId="77777777" w:rsidTr="009E7E9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464A36E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2a) Jego roczny („specyficzny”) 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obrót w obszarze działalności gospodarczej objętym zamówieniem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 i określonym w stosownym ogłoszeniu lub dokumentach zamówienia w ciągu wymaganej liczby lat obrotowych jest następujący: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i/lub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2b) Jego 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średni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 roczny 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 xml:space="preserve">obrót w przedmiotowym obszarze i w ciągu określonej liczby lat wymaganej w stosownym ogłoszeniu lub dokumentach 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lastRenderedPageBreak/>
              <w:t>zamówienia jest następujący</w:t>
            </w:r>
            <w:r w:rsidRPr="003E1A28">
              <w:rPr>
                <w:rFonts w:ascii="Calibri" w:eastAsia="SimSun" w:hAnsi="Calibri" w:cs="Calibri"/>
                <w:b/>
                <w:bCs/>
                <w:vertAlign w:val="superscript"/>
                <w:lang w:eastAsia="zh-CN"/>
                <w14:ligatures w14:val="none"/>
              </w:rPr>
              <w:footnoteReference w:id="35"/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: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Jeżeli odnośna dokumentacja jest dostępna w formie elektronicznej, proszę wskazać: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DE5F17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lastRenderedPageBreak/>
              <w:t>rok: [……] obrót: [……] […] waluta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rok: [……] obrót: [……] […] waluta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rok: [……] obrót: [……] […] waluta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(liczba lat, średni obrót)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: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 [……], [……] […] waluta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 xml:space="preserve">(adres internetowy, wydający urząd lub organ, 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lastRenderedPageBreak/>
              <w:t>dokładne dane referencyjne dokumentacji): [……][……][……]</w:t>
            </w:r>
          </w:p>
        </w:tc>
      </w:tr>
      <w:tr w:rsidR="003E1A28" w:rsidRPr="003E1A28" w14:paraId="308A8DFA" w14:textId="77777777" w:rsidTr="009E7E9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7AF2186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lastRenderedPageBreak/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A607EB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[……]</w:t>
            </w:r>
          </w:p>
        </w:tc>
      </w:tr>
      <w:tr w:rsidR="003E1A28" w:rsidRPr="003E1A28" w14:paraId="68CAF221" w14:textId="77777777" w:rsidTr="009E7E9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E756DDC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4) W odniesieniu do 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wskaźników finansowych</w:t>
            </w:r>
            <w:r w:rsidRPr="003E1A28">
              <w:rPr>
                <w:rFonts w:ascii="Calibri" w:eastAsia="SimSun" w:hAnsi="Calibri" w:cs="Calibri"/>
                <w:b/>
                <w:bCs/>
                <w:vertAlign w:val="superscript"/>
                <w:lang w:eastAsia="zh-CN"/>
                <w14:ligatures w14:val="none"/>
              </w:rPr>
              <w:footnoteReference w:id="36"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ych</w:t>
            </w:r>
            <w:proofErr w:type="spellEnd"/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) wskaźnika(-ów) jest (są) następująca(-e):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Jeżeli odnośna dokumentacja jest dostępna w formie elektronicznej, proszę wskazać: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047A0D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(określenie wymaganego wskaźnika – stosunek X do Y</w:t>
            </w:r>
            <w:r w:rsidRPr="003E1A28">
              <w:rPr>
                <w:rFonts w:ascii="Calibri" w:eastAsia="SimSun" w:hAnsi="Calibri" w:cs="Calibri"/>
                <w:vertAlign w:val="superscript"/>
                <w:lang w:eastAsia="zh-CN"/>
                <w14:ligatures w14:val="none"/>
              </w:rPr>
              <w:footnoteReference w:id="37"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 – oraz wartość):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[……], [……]</w:t>
            </w:r>
            <w:r w:rsidRPr="003E1A28">
              <w:rPr>
                <w:rFonts w:ascii="Calibri" w:eastAsia="SimSun" w:hAnsi="Calibri" w:cs="Calibri"/>
                <w:vertAlign w:val="superscript"/>
                <w:lang w:eastAsia="zh-CN"/>
                <w14:ligatures w14:val="none"/>
              </w:rPr>
              <w:footnoteReference w:id="38"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i/>
                <w:iCs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i/>
                <w:iCs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(adres internetowy, wydający urząd lub organ, dokładne dane referencyjne dokumentacji): [……][……][……]</w:t>
            </w:r>
          </w:p>
        </w:tc>
      </w:tr>
      <w:tr w:rsidR="003E1A28" w:rsidRPr="003E1A28" w14:paraId="5EEF8C2C" w14:textId="77777777" w:rsidTr="009E7E9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CB7B8AD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5) W ramach 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ubezpieczenia z tytułu ryzyka zawodowego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 wykonawca jest ubezpieczony na następującą kwotę: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Jeżeli te informacje są dostępne w formie elektronicznej, proszę wskazać: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3492C6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[……] […] waluta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(adres internetowy, wydający urząd lub organ, dokładne dane referencyjne dokumentacji): [……][……][……]</w:t>
            </w:r>
          </w:p>
        </w:tc>
      </w:tr>
      <w:tr w:rsidR="003E1A28" w:rsidRPr="003E1A28" w14:paraId="763CE8B6" w14:textId="77777777" w:rsidTr="009E7E9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E15073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6) W odniesieniu do 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innych ewentualnych wymogów ekonomicznych lub finansowych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, które mogły zostać określone w stosownym ogłoszeniu lub dokumentach zamówienia, wykonawca oświadcza, że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 xml:space="preserve">Jeżeli odnośna dokumentacja, która 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mogła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 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lastRenderedPageBreak/>
              <w:t>zostać określona w stosownym ogłoszeniu lub w dokumentach zamówienia, jest dostępna w formie elektronicznej, proszę wskazać: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D804CD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lastRenderedPageBreak/>
              <w:t>[……]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 xml:space="preserve">(adres internetowy, wydający urząd lub organ, 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lastRenderedPageBreak/>
              <w:t>dokładne dane referencyjne dokumentacji): [……][……][……]</w:t>
            </w:r>
          </w:p>
        </w:tc>
      </w:tr>
    </w:tbl>
    <w:p w14:paraId="19B88FD2" w14:textId="77777777" w:rsidR="003E1A28" w:rsidRPr="003E1A28" w:rsidRDefault="003E1A28" w:rsidP="003E1A28">
      <w:pPr>
        <w:keepNext/>
        <w:widowControl w:val="0"/>
        <w:suppressAutoHyphens/>
        <w:spacing w:after="0" w:line="360" w:lineRule="auto"/>
        <w:jc w:val="center"/>
        <w:rPr>
          <w:rFonts w:ascii="Calibri" w:eastAsia="SimSun" w:hAnsi="Calibri" w:cs="Calibri"/>
          <w:b/>
          <w:bCs/>
          <w:lang w:eastAsia="zh-CN"/>
          <w14:ligatures w14:val="none"/>
        </w:rPr>
      </w:pPr>
      <w:r w:rsidRPr="003E1A28">
        <w:rPr>
          <w:rFonts w:ascii="Calibri" w:eastAsia="SimSun" w:hAnsi="Calibri" w:cs="Calibri"/>
          <w:b/>
          <w:smallCaps/>
          <w:lang w:eastAsia="zh-CN"/>
          <w14:ligatures w14:val="none"/>
        </w:rPr>
        <w:lastRenderedPageBreak/>
        <w:t>C: Zdolność techniczna i zawodowa</w:t>
      </w:r>
    </w:p>
    <w:p w14:paraId="58722EF3" w14:textId="77777777" w:rsidR="003E1A28" w:rsidRPr="003E1A28" w:rsidRDefault="003E1A28" w:rsidP="003E1A28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after="0" w:line="360" w:lineRule="auto"/>
        <w:rPr>
          <w:rFonts w:ascii="Calibri" w:eastAsia="SimSun" w:hAnsi="Calibri" w:cs="Calibri"/>
          <w:b/>
          <w:bCs/>
          <w:lang w:eastAsia="zh-CN"/>
          <w14:ligatures w14:val="none"/>
        </w:rPr>
      </w:pPr>
      <w:r w:rsidRPr="003E1A28">
        <w:rPr>
          <w:rFonts w:ascii="Calibri" w:eastAsia="SimSun" w:hAnsi="Calibri" w:cs="Calibri"/>
          <w:b/>
          <w:bCs/>
          <w:lang w:eastAsia="zh-CN"/>
          <w14:ligatures w14:val="none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-305" w:type="dxa"/>
        <w:tblLayout w:type="fixed"/>
        <w:tblLook w:val="04A0" w:firstRow="1" w:lastRow="0" w:firstColumn="1" w:lastColumn="0" w:noHBand="0" w:noVBand="1"/>
      </w:tblPr>
      <w:tblGrid>
        <w:gridCol w:w="4644"/>
        <w:gridCol w:w="5255"/>
      </w:tblGrid>
      <w:tr w:rsidR="003E1A28" w:rsidRPr="003E1A28" w14:paraId="0C60A13B" w14:textId="77777777" w:rsidTr="009E7E9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F7FFAF1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</w:pPr>
            <w:bookmarkStart w:id="5" w:name="_DV_M4300"/>
            <w:bookmarkStart w:id="6" w:name="_DV_M4301"/>
            <w:bookmarkEnd w:id="5"/>
            <w:bookmarkEnd w:id="6"/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Zdolność techniczna i zawodowa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CAC125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Odpowiedź:</w:t>
            </w:r>
          </w:p>
        </w:tc>
      </w:tr>
      <w:tr w:rsidR="003E1A28" w:rsidRPr="003E1A28" w14:paraId="0D4D6AE7" w14:textId="77777777" w:rsidTr="009E7E9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216006A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shd w:val="clear" w:color="auto" w:fill="FFFFFF"/>
                <w:lang w:eastAsia="zh-CN"/>
                <w14:ligatures w14:val="none"/>
              </w:rPr>
              <w:t xml:space="preserve">1a) Jedynie w odniesieniu do </w:t>
            </w:r>
            <w:r w:rsidRPr="003E1A28">
              <w:rPr>
                <w:rFonts w:ascii="Calibri" w:eastAsia="SimSun" w:hAnsi="Calibri" w:cs="Calibri"/>
                <w:b/>
                <w:bCs/>
                <w:shd w:val="clear" w:color="auto" w:fill="FFFFFF"/>
                <w:lang w:eastAsia="zh-CN"/>
                <w14:ligatures w14:val="none"/>
              </w:rPr>
              <w:t>zamówień publicznych na roboty budowlane</w:t>
            </w:r>
            <w:r w:rsidRPr="003E1A28">
              <w:rPr>
                <w:rFonts w:ascii="Calibri" w:eastAsia="SimSun" w:hAnsi="Calibri" w:cs="Calibri"/>
                <w:shd w:val="clear" w:color="auto" w:fill="FFFFFF"/>
                <w:lang w:eastAsia="zh-CN"/>
                <w14:ligatures w14:val="none"/>
              </w:rPr>
              <w:t>:</w:t>
            </w:r>
            <w:r w:rsidRPr="003E1A28">
              <w:rPr>
                <w:rFonts w:ascii="Calibri" w:eastAsia="SimSun" w:hAnsi="Calibri" w:cs="Calibri"/>
                <w:shd w:val="clear" w:color="auto" w:fill="BFBFBF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W okresie odniesienia</w:t>
            </w:r>
            <w:r w:rsidRPr="003E1A28">
              <w:rPr>
                <w:rFonts w:ascii="Calibri" w:eastAsia="SimSun" w:hAnsi="Calibri" w:cs="Calibri"/>
                <w:vertAlign w:val="superscript"/>
                <w:lang w:eastAsia="zh-CN"/>
                <w14:ligatures w14:val="none"/>
              </w:rPr>
              <w:footnoteReference w:id="39"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 wykonawca 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wykonał następujące roboty budowlane określonego rodzaju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: 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1AD440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Liczba lat (okres ten został wskazany w stosownym ogłoszeniu lub dokumentach zamówienia): […]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Roboty budowlane: [……]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(adres internetowy, wydający urząd lub organ, dokładne dane referencyjne dokumentacji): [……][……][……]</w:t>
            </w:r>
          </w:p>
        </w:tc>
      </w:tr>
      <w:tr w:rsidR="003E1A28" w:rsidRPr="003E1A28" w14:paraId="04699739" w14:textId="77777777" w:rsidTr="009E7E9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E0AD69D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shd w:val="clear" w:color="auto" w:fill="FFFFFF"/>
                <w:lang w:eastAsia="zh-CN"/>
                <w14:ligatures w14:val="none"/>
              </w:rPr>
              <w:t xml:space="preserve">1b) Jedynie w odniesieniu do </w:t>
            </w:r>
            <w:r w:rsidRPr="003E1A28">
              <w:rPr>
                <w:rFonts w:ascii="Calibri" w:eastAsia="SimSun" w:hAnsi="Calibri" w:cs="Calibri"/>
                <w:b/>
                <w:bCs/>
                <w:shd w:val="clear" w:color="auto" w:fill="FFFFFF"/>
                <w:lang w:eastAsia="zh-CN"/>
                <w14:ligatures w14:val="none"/>
              </w:rPr>
              <w:t>zamówień publicznych na dostawy i zamówień publicznych na usługi</w:t>
            </w:r>
            <w:r w:rsidRPr="003E1A28">
              <w:rPr>
                <w:rFonts w:ascii="Calibri" w:eastAsia="SimSun" w:hAnsi="Calibri" w:cs="Calibri"/>
                <w:shd w:val="clear" w:color="auto" w:fill="FFFFFF"/>
                <w:lang w:eastAsia="zh-CN"/>
                <w14:ligatures w14:val="none"/>
              </w:rPr>
              <w:t>:</w:t>
            </w:r>
            <w:r w:rsidRPr="003E1A28">
              <w:rPr>
                <w:rFonts w:ascii="Calibri" w:eastAsia="SimSun" w:hAnsi="Calibri" w:cs="Calibri"/>
                <w:shd w:val="clear" w:color="auto" w:fill="BFBFBF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W okresie odniesienia</w:t>
            </w:r>
            <w:r w:rsidRPr="003E1A28">
              <w:rPr>
                <w:rFonts w:ascii="Calibri" w:eastAsia="SimSun" w:hAnsi="Calibri" w:cs="Calibri"/>
                <w:vertAlign w:val="superscript"/>
                <w:lang w:eastAsia="zh-CN"/>
                <w14:ligatures w14:val="none"/>
              </w:rPr>
              <w:footnoteReference w:id="40"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 wykonawca 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zrealizował następujące główne dostawy określonego rodzaju lub wyświadczył następujące główne usługi określonego rodzaju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: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 xml:space="preserve"> 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Przy sporządzaniu wykazu proszę podać kwoty, daty i odbiorców, zarówno 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lastRenderedPageBreak/>
              <w:t>publicznych, jak i prywatnych</w:t>
            </w:r>
            <w:r w:rsidRPr="003E1A28">
              <w:rPr>
                <w:rFonts w:ascii="Calibri" w:eastAsia="SimSun" w:hAnsi="Calibri" w:cs="Calibri"/>
                <w:vertAlign w:val="superscript"/>
                <w:lang w:eastAsia="zh-CN"/>
                <w14:ligatures w14:val="none"/>
              </w:rPr>
              <w:footnoteReference w:id="41"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D835CE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lastRenderedPageBreak/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759"/>
            </w:tblGrid>
            <w:tr w:rsidR="003E1A28" w:rsidRPr="003E1A28" w14:paraId="393CBB11" w14:textId="77777777" w:rsidTr="009E7E99">
              <w:tc>
                <w:tcPr>
                  <w:tcW w:w="1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7194E18C" w14:textId="77777777" w:rsidR="003E1A28" w:rsidRPr="003E1A28" w:rsidRDefault="003E1A28" w:rsidP="003E1A28">
                  <w:pPr>
                    <w:widowControl w:val="0"/>
                    <w:suppressAutoHyphens/>
                    <w:spacing w:after="0" w:line="360" w:lineRule="auto"/>
                    <w:rPr>
                      <w:rFonts w:ascii="Calibri" w:eastAsia="SimSun" w:hAnsi="Calibri" w:cs="Calibri"/>
                      <w:lang w:eastAsia="zh-CN"/>
                      <w14:ligatures w14:val="none"/>
                    </w:rPr>
                  </w:pPr>
                  <w:r w:rsidRPr="003E1A28">
                    <w:rPr>
                      <w:rFonts w:ascii="Calibri" w:eastAsia="SimSun" w:hAnsi="Calibri" w:cs="Calibri"/>
                      <w:lang w:eastAsia="zh-CN"/>
                      <w14:ligatures w14:val="none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779D9D29" w14:textId="77777777" w:rsidR="003E1A28" w:rsidRPr="003E1A28" w:rsidRDefault="003E1A28" w:rsidP="003E1A28">
                  <w:pPr>
                    <w:widowControl w:val="0"/>
                    <w:suppressAutoHyphens/>
                    <w:spacing w:after="0" w:line="360" w:lineRule="auto"/>
                    <w:rPr>
                      <w:rFonts w:ascii="Calibri" w:eastAsia="SimSun" w:hAnsi="Calibri" w:cs="Calibri"/>
                      <w:lang w:eastAsia="zh-CN"/>
                      <w14:ligatures w14:val="none"/>
                    </w:rPr>
                  </w:pPr>
                  <w:r w:rsidRPr="003E1A28">
                    <w:rPr>
                      <w:rFonts w:ascii="Calibri" w:eastAsia="SimSun" w:hAnsi="Calibri" w:cs="Calibri"/>
                      <w:lang w:eastAsia="zh-CN"/>
                      <w14:ligatures w14:val="none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74A31DE9" w14:textId="77777777" w:rsidR="003E1A28" w:rsidRPr="003E1A28" w:rsidRDefault="003E1A28" w:rsidP="003E1A28">
                  <w:pPr>
                    <w:widowControl w:val="0"/>
                    <w:suppressAutoHyphens/>
                    <w:spacing w:after="0" w:line="360" w:lineRule="auto"/>
                    <w:rPr>
                      <w:rFonts w:ascii="Calibri" w:eastAsia="SimSun" w:hAnsi="Calibri" w:cs="Calibri"/>
                      <w:lang w:eastAsia="zh-CN"/>
                      <w14:ligatures w14:val="none"/>
                    </w:rPr>
                  </w:pPr>
                  <w:r w:rsidRPr="003E1A28">
                    <w:rPr>
                      <w:rFonts w:ascii="Calibri" w:eastAsia="SimSun" w:hAnsi="Calibri" w:cs="Calibri"/>
                      <w:lang w:eastAsia="zh-CN"/>
                      <w14:ligatures w14:val="none"/>
                    </w:rPr>
                    <w:t>Daty</w:t>
                  </w:r>
                </w:p>
              </w:tc>
              <w:tc>
                <w:tcPr>
                  <w:tcW w:w="17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0BF62C4" w14:textId="77777777" w:rsidR="003E1A28" w:rsidRPr="003E1A28" w:rsidRDefault="003E1A28" w:rsidP="003E1A28">
                  <w:pPr>
                    <w:widowControl w:val="0"/>
                    <w:suppressAutoHyphens/>
                    <w:spacing w:after="0" w:line="360" w:lineRule="auto"/>
                    <w:rPr>
                      <w:rFonts w:ascii="Calibri" w:eastAsia="Arial Unicode MS" w:hAnsi="Calibri" w:cs="Calibri"/>
                      <w:lang w:eastAsia="zh-CN"/>
                      <w14:ligatures w14:val="none"/>
                    </w:rPr>
                  </w:pPr>
                  <w:r w:rsidRPr="003E1A28">
                    <w:rPr>
                      <w:rFonts w:ascii="Calibri" w:eastAsia="SimSun" w:hAnsi="Calibri" w:cs="Calibri"/>
                      <w:lang w:eastAsia="zh-CN"/>
                      <w14:ligatures w14:val="none"/>
                    </w:rPr>
                    <w:t>Odbiorcy</w:t>
                  </w:r>
                </w:p>
              </w:tc>
            </w:tr>
            <w:tr w:rsidR="003E1A28" w:rsidRPr="003E1A28" w14:paraId="424DDF21" w14:textId="77777777" w:rsidTr="009E7E99">
              <w:tc>
                <w:tcPr>
                  <w:tcW w:w="1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14:paraId="69E1480D" w14:textId="77777777" w:rsidR="003E1A28" w:rsidRPr="003E1A28" w:rsidRDefault="003E1A28" w:rsidP="003E1A28">
                  <w:pPr>
                    <w:widowControl w:val="0"/>
                    <w:suppressAutoHyphens/>
                    <w:snapToGrid w:val="0"/>
                    <w:spacing w:after="0" w:line="360" w:lineRule="auto"/>
                    <w:rPr>
                      <w:rFonts w:ascii="Calibri" w:eastAsia="SimSun" w:hAnsi="Calibri" w:cs="Calibri"/>
                      <w:lang w:eastAsia="zh-CN"/>
                      <w14:ligatures w14:val="none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14:paraId="02960281" w14:textId="77777777" w:rsidR="003E1A28" w:rsidRPr="003E1A28" w:rsidRDefault="003E1A28" w:rsidP="003E1A28">
                  <w:pPr>
                    <w:widowControl w:val="0"/>
                    <w:suppressAutoHyphens/>
                    <w:snapToGrid w:val="0"/>
                    <w:spacing w:after="0" w:line="360" w:lineRule="auto"/>
                    <w:rPr>
                      <w:rFonts w:ascii="Calibri" w:eastAsia="SimSun" w:hAnsi="Calibri" w:cs="Calibri"/>
                      <w:lang w:eastAsia="zh-CN"/>
                      <w14:ligatures w14:val="none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14:paraId="4FEAB1EE" w14:textId="77777777" w:rsidR="003E1A28" w:rsidRPr="003E1A28" w:rsidRDefault="003E1A28" w:rsidP="003E1A28">
                  <w:pPr>
                    <w:widowControl w:val="0"/>
                    <w:suppressAutoHyphens/>
                    <w:snapToGrid w:val="0"/>
                    <w:spacing w:after="0" w:line="360" w:lineRule="auto"/>
                    <w:rPr>
                      <w:rFonts w:ascii="Calibri" w:eastAsia="SimSun" w:hAnsi="Calibri" w:cs="Calibri"/>
                      <w:lang w:eastAsia="zh-CN"/>
                      <w14:ligatures w14:val="none"/>
                    </w:rPr>
                  </w:pPr>
                </w:p>
              </w:tc>
              <w:tc>
                <w:tcPr>
                  <w:tcW w:w="17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9B8D199" w14:textId="77777777" w:rsidR="003E1A28" w:rsidRPr="003E1A28" w:rsidRDefault="003E1A28" w:rsidP="003E1A28">
                  <w:pPr>
                    <w:widowControl w:val="0"/>
                    <w:suppressAutoHyphens/>
                    <w:snapToGrid w:val="0"/>
                    <w:spacing w:after="0" w:line="360" w:lineRule="auto"/>
                    <w:rPr>
                      <w:rFonts w:ascii="Calibri" w:eastAsia="SimSun" w:hAnsi="Calibri" w:cs="Calibri"/>
                      <w:lang w:eastAsia="zh-CN"/>
                      <w14:ligatures w14:val="none"/>
                    </w:rPr>
                  </w:pPr>
                </w:p>
              </w:tc>
            </w:tr>
          </w:tbl>
          <w:p w14:paraId="4075DB44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</w:p>
        </w:tc>
      </w:tr>
      <w:tr w:rsidR="003E1A28" w:rsidRPr="003E1A28" w14:paraId="17851D08" w14:textId="77777777" w:rsidTr="009E7E9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1DB1F2D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2) Może skorzystać z usług następujących 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pracowników technicznych lub służb technicznych</w:t>
            </w:r>
            <w:r w:rsidRPr="003E1A28">
              <w:rPr>
                <w:rFonts w:ascii="Calibri" w:eastAsia="SimSun" w:hAnsi="Calibri" w:cs="Calibri"/>
                <w:b/>
                <w:bCs/>
                <w:vertAlign w:val="superscript"/>
                <w:lang w:eastAsia="zh-CN"/>
                <w14:ligatures w14:val="none"/>
              </w:rPr>
              <w:footnoteReference w:id="42"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, w szczególności tych odpowiedzialnych za kontrolę jakości: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47E767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[……]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[……]</w:t>
            </w:r>
          </w:p>
        </w:tc>
      </w:tr>
      <w:tr w:rsidR="003E1A28" w:rsidRPr="003E1A28" w14:paraId="0897B209" w14:textId="77777777" w:rsidTr="009E7E9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8B781BD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3) Korzysta z następujących 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urządzeń technicznych oraz środków w celu zapewnienia jakości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, a jego 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zaplecze naukowo-badawcze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 jest następujące: 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F91496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[……]</w:t>
            </w:r>
          </w:p>
        </w:tc>
      </w:tr>
      <w:tr w:rsidR="003E1A28" w:rsidRPr="003E1A28" w14:paraId="657412CF" w14:textId="77777777" w:rsidTr="009E7E9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E95BA31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4) Podczas realizacji zamówienia będzie mógł stosować następujące systemy 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zarządzania łańcuchem dostaw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 i śledzenia łańcucha dostaw: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14C91D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[……]</w:t>
            </w:r>
          </w:p>
        </w:tc>
      </w:tr>
      <w:tr w:rsidR="003E1A28" w:rsidRPr="003E1A28" w14:paraId="775C6D86" w14:textId="77777777" w:rsidTr="009E7E9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026EA9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shd w:val="clear" w:color="auto" w:fill="FFFFFF"/>
                <w:lang w:eastAsia="zh-CN"/>
                <w14:ligatures w14:val="none"/>
              </w:rPr>
              <w:t>5)</w:t>
            </w:r>
            <w:r w:rsidRPr="003E1A28">
              <w:rPr>
                <w:rFonts w:ascii="Calibri" w:eastAsia="SimSun" w:hAnsi="Calibri" w:cs="Calibri"/>
                <w:b/>
                <w:bCs/>
                <w:shd w:val="clear" w:color="auto" w:fill="FFFFFF"/>
                <w:lang w:eastAsia="zh-CN"/>
                <w14:ligatures w14:val="none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3E1A28">
              <w:rPr>
                <w:rFonts w:ascii="Calibri" w:eastAsia="SimSun" w:hAnsi="Calibri" w:cs="Calibri"/>
                <w:b/>
                <w:bCs/>
                <w:shd w:val="clear" w:color="auto" w:fill="BFBFBF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Czy wykonawca 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zezwoli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 na przeprowadzenie 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kontroli</w:t>
            </w:r>
            <w:r w:rsidRPr="003E1A28">
              <w:rPr>
                <w:rFonts w:ascii="Calibri" w:eastAsia="SimSun" w:hAnsi="Calibri" w:cs="Calibri"/>
                <w:b/>
                <w:bCs/>
                <w:vertAlign w:val="superscript"/>
                <w:lang w:eastAsia="zh-CN"/>
                <w14:ligatures w14:val="none"/>
              </w:rPr>
              <w:footnoteReference w:id="43"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 swoich 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zdolności produkcyjnych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 lub 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zdolności technicznych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, a w razie konieczności także dostępnych mu 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 xml:space="preserve">środków 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lastRenderedPageBreak/>
              <w:t>naukowych i badawczych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, jak również 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środków kontroli jakości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?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5C0C9B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lastRenderedPageBreak/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[] Tak [] Nie</w:t>
            </w:r>
          </w:p>
        </w:tc>
      </w:tr>
      <w:tr w:rsidR="003E1A28" w:rsidRPr="003E1A28" w14:paraId="267F051E" w14:textId="77777777" w:rsidTr="009E7E9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FE29801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6) Następującym 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wykształceniem i kwalifikacjami zawodowymi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 legitymuje się: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a) sam usługodawca lub wykonawca: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lub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 (w zależności od wymogów określonych w stosownym ogłoszeniu lub dokumentach zamówienia):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b) jego kadra kierownicza: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EE2E9D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a) [……]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b) [……]</w:t>
            </w:r>
          </w:p>
        </w:tc>
      </w:tr>
      <w:tr w:rsidR="003E1A28" w:rsidRPr="003E1A28" w14:paraId="2D816DEC" w14:textId="77777777" w:rsidTr="009E7E9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1F41FB2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7) Podczas realizacji zamówienia wykonawca będzie mógł stosować następujące 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środki zarządzania środowiskowego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70DAAA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[……]</w:t>
            </w:r>
          </w:p>
        </w:tc>
      </w:tr>
      <w:tr w:rsidR="003E1A28" w:rsidRPr="003E1A28" w14:paraId="20FC5F84" w14:textId="77777777" w:rsidTr="009E7E9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962B91F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8) Wielkość 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średniego rocznego zatrudnienia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 u wykonawcy oraz liczebność kadry kierowniczej w ostatnich trzech latach są następujące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64B18E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Rok, średnie roczne zatrudnienie: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[……], [……]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[……], [……]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Rok, liczebność kadry kierowniczej: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[……], [……]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[……], [……]</w:t>
            </w:r>
          </w:p>
        </w:tc>
      </w:tr>
      <w:tr w:rsidR="003E1A28" w:rsidRPr="003E1A28" w14:paraId="40E53361" w14:textId="77777777" w:rsidTr="009E7E9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CE91702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9) Będzie dysponował następującymi 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narzędziami, wyposażeniem zakładu i urządzeniami technicznymi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 na potrzeby realizacji zamówienia: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246936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[……]</w:t>
            </w:r>
          </w:p>
        </w:tc>
      </w:tr>
      <w:tr w:rsidR="003E1A28" w:rsidRPr="003E1A28" w14:paraId="0BB20228" w14:textId="77777777" w:rsidTr="009E7E9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F0E642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10) Wykonawca 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zamierza ewentualnie zlecić podwykonawcom</w:t>
            </w:r>
            <w:r w:rsidRPr="003E1A28">
              <w:rPr>
                <w:rFonts w:ascii="Calibri" w:eastAsia="SimSun" w:hAnsi="Calibri" w:cs="Calibri"/>
                <w:b/>
                <w:bCs/>
                <w:vertAlign w:val="superscript"/>
                <w:lang w:eastAsia="zh-CN"/>
                <w14:ligatures w14:val="none"/>
              </w:rPr>
              <w:footnoteReference w:id="44"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 następującą 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część (procentową)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 zamówienia: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BE3989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[……]</w:t>
            </w:r>
          </w:p>
        </w:tc>
      </w:tr>
      <w:tr w:rsidR="003E1A28" w:rsidRPr="003E1A28" w14:paraId="2084054B" w14:textId="77777777" w:rsidTr="009E7E9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0973A6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11) W odniesieniu do 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zamówień publicznych na dostawy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: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 xml:space="preserve">Wykonawca dostarczy wymagane próbki, opisy lub fotografie produktów, które mają 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lastRenderedPageBreak/>
              <w:t>być dostarczone i którym nie musi towarzyszyć świadectwo autentyczności.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Wykonawca oświadcza ponadto, że w stosownych przypadkach przedstawi wymagane świadectwa autentyczności.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Jeżeli odnośna dokumentacja jest dostępna w formie elektronicznej, proszę wskazać: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A68D35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lastRenderedPageBreak/>
              <w:t>[] Tak [] Nie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[] Tak [] Nie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lastRenderedPageBreak/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(adres internetowy, wydający urząd lub organ,</w:t>
            </w:r>
            <w:r w:rsidRPr="003E1A28">
              <w:rPr>
                <w:rFonts w:ascii="Calibri" w:eastAsia="SimSun" w:hAnsi="Calibri" w:cs="Calibri"/>
                <w:i/>
                <w:iCs/>
                <w:lang w:eastAsia="zh-CN"/>
                <w14:ligatures w14:val="none"/>
              </w:rPr>
              <w:t xml:space="preserve"> 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dokładne dane referencyjne dokumentacji): [……][……][……]</w:t>
            </w:r>
          </w:p>
        </w:tc>
      </w:tr>
      <w:tr w:rsidR="003E1A28" w:rsidRPr="003E1A28" w14:paraId="50811350" w14:textId="77777777" w:rsidTr="009E7E9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3CBDC53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lastRenderedPageBreak/>
              <w:t xml:space="preserve">12) W odniesieniu do 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zamówień publicznych na dostawy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: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 xml:space="preserve">Czy wykonawca może przedstawić wymagane 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zaświadczenia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 sporządzone przez urzędowe 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instytuty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 lub agencje 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kontroli jakości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Jeżeli nie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, proszę wyjaśnić dlaczego, i wskazać, jakie inne środki dowodowe mogą zostać przedstawione: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Jeżeli odnośna dokumentacja jest dostępna w formie elektronicznej, proszę wskazać: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D019F8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[] Tak [] Nie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[…]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2CEC433" w14:textId="77777777" w:rsidR="003E1A28" w:rsidRPr="003E1A28" w:rsidRDefault="003E1A28" w:rsidP="003E1A28">
      <w:pPr>
        <w:keepNext/>
        <w:widowControl w:val="0"/>
        <w:suppressAutoHyphens/>
        <w:spacing w:after="0" w:line="360" w:lineRule="auto"/>
        <w:jc w:val="center"/>
        <w:rPr>
          <w:rFonts w:ascii="Calibri" w:eastAsia="SimSun" w:hAnsi="Calibri" w:cs="Calibri"/>
          <w:b/>
          <w:bCs/>
          <w:lang w:eastAsia="zh-CN"/>
          <w14:ligatures w14:val="none"/>
        </w:rPr>
      </w:pPr>
      <w:bookmarkStart w:id="7" w:name="_DV_M4312"/>
      <w:bookmarkStart w:id="8" w:name="_DV_M4311"/>
      <w:bookmarkStart w:id="9" w:name="_DV_M4310"/>
      <w:bookmarkStart w:id="10" w:name="_DV_M4309"/>
      <w:bookmarkStart w:id="11" w:name="_DV_M4308"/>
      <w:bookmarkStart w:id="12" w:name="_DV_M4307"/>
      <w:bookmarkEnd w:id="7"/>
      <w:bookmarkEnd w:id="8"/>
      <w:bookmarkEnd w:id="9"/>
      <w:bookmarkEnd w:id="10"/>
      <w:bookmarkEnd w:id="11"/>
      <w:bookmarkEnd w:id="12"/>
      <w:r w:rsidRPr="003E1A28">
        <w:rPr>
          <w:rFonts w:ascii="Calibri" w:eastAsia="SimSun" w:hAnsi="Calibri" w:cs="Calibri"/>
          <w:b/>
          <w:smallCaps/>
          <w:lang w:eastAsia="zh-CN"/>
          <w14:ligatures w14:val="none"/>
        </w:rPr>
        <w:t>D: Systemy zapewniania jakości i normy zarządzania środowiskowego</w:t>
      </w:r>
    </w:p>
    <w:p w14:paraId="51498DBA" w14:textId="77777777" w:rsidR="003E1A28" w:rsidRPr="003E1A28" w:rsidRDefault="003E1A28" w:rsidP="003E1A28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after="0" w:line="360" w:lineRule="auto"/>
        <w:rPr>
          <w:rFonts w:ascii="Calibri" w:eastAsia="SimSun" w:hAnsi="Calibri" w:cs="Calibri"/>
          <w:b/>
          <w:bCs/>
          <w:lang w:eastAsia="zh-CN"/>
          <w14:ligatures w14:val="none"/>
        </w:rPr>
      </w:pPr>
      <w:r w:rsidRPr="003E1A28">
        <w:rPr>
          <w:rFonts w:ascii="Calibri" w:eastAsia="SimSun" w:hAnsi="Calibri" w:cs="Calibri"/>
          <w:b/>
          <w:bCs/>
          <w:lang w:eastAsia="zh-CN"/>
          <w14:ligatures w14:val="none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Ind w:w="-305" w:type="dxa"/>
        <w:tblLayout w:type="fixed"/>
        <w:tblLook w:val="04A0" w:firstRow="1" w:lastRow="0" w:firstColumn="1" w:lastColumn="0" w:noHBand="0" w:noVBand="1"/>
      </w:tblPr>
      <w:tblGrid>
        <w:gridCol w:w="4644"/>
        <w:gridCol w:w="5255"/>
      </w:tblGrid>
      <w:tr w:rsidR="003E1A28" w:rsidRPr="003E1A28" w14:paraId="221E6C95" w14:textId="77777777" w:rsidTr="009E7E9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DCEF111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Systemy zapewniania jakości i normy zarządzania środowiskowego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02D125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Odpowiedź:</w:t>
            </w:r>
          </w:p>
        </w:tc>
      </w:tr>
      <w:tr w:rsidR="003E1A28" w:rsidRPr="003E1A28" w14:paraId="68070E2D" w14:textId="77777777" w:rsidTr="009E7E9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4385870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Czy wykonawca będzie w stanie przedstawić 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zaświadczenia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 sporządzone przez niezależne 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lastRenderedPageBreak/>
              <w:t xml:space="preserve">jednostki, poświadczające spełnienie przez wykonawcę wymaganych 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norm zapewniania jakości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, w tym w zakresie dostępności dla osób niepełnosprawnych?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Jeżeli nie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, proszę wyjaśnić dlaczego, i określić, jakie inne środki dowodowe dotyczące systemu zapewniania jakości mogą zostać przedstawione: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Jeżeli odnośna dokumentacja jest dostępna w formie elektronicznej, proszę wskazać: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A57F08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lastRenderedPageBreak/>
              <w:t>[] Tak [] Nie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lastRenderedPageBreak/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[……] [……]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(adres internetowy, wydający urząd lub organ, dokładne dane referencyjne dokumentacji): [……][……][……]</w:t>
            </w:r>
          </w:p>
        </w:tc>
      </w:tr>
      <w:tr w:rsidR="003E1A28" w:rsidRPr="003E1A28" w14:paraId="0636D3DC" w14:textId="77777777" w:rsidTr="009E7E9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1B7BDFF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lastRenderedPageBreak/>
              <w:t xml:space="preserve">Czy wykonawca będzie w stanie przedstawić 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zaświadczenia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 sporządzone przez niezależne jednostki, poświadczające spełnienie przez wykonawcę wymogów określonych 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systemów lub norm zarządzania środowiskowego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?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Jeżeli nie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, proszę wyjaśnić dlaczego, i określić, jakie inne środki dowodowe dotyczące 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systemów lub norm zarządzania środowiskowego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 mogą zostać przedstawione: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Jeżeli odnośna dokumentacja jest dostępna w formie elektronicznej, proszę wskazać: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00C949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[] Tak [] Nie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[……] [……]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06A4657" w14:textId="77777777" w:rsidR="003E1A28" w:rsidRPr="003E1A28" w:rsidRDefault="003E1A28" w:rsidP="003E1A28">
      <w:pPr>
        <w:pageBreakBefore/>
        <w:widowControl w:val="0"/>
        <w:suppressAutoHyphens/>
        <w:spacing w:after="0" w:line="360" w:lineRule="auto"/>
        <w:rPr>
          <w:rFonts w:ascii="Calibri" w:eastAsia="Arial Unicode MS" w:hAnsi="Calibri" w:cs="Calibri"/>
          <w:lang w:eastAsia="zh-CN"/>
          <w14:ligatures w14:val="none"/>
        </w:rPr>
      </w:pPr>
    </w:p>
    <w:p w14:paraId="0819198D" w14:textId="77777777" w:rsidR="003E1A28" w:rsidRPr="003E1A28" w:rsidRDefault="003E1A28" w:rsidP="003E1A28">
      <w:pPr>
        <w:keepNext/>
        <w:widowControl w:val="0"/>
        <w:suppressAutoHyphens/>
        <w:spacing w:after="0" w:line="360" w:lineRule="auto"/>
        <w:jc w:val="center"/>
        <w:rPr>
          <w:rFonts w:ascii="Calibri" w:eastAsia="SimSun" w:hAnsi="Calibri" w:cs="Calibri"/>
          <w:b/>
          <w:bCs/>
          <w:lang w:eastAsia="zh-CN"/>
          <w14:ligatures w14:val="none"/>
        </w:rPr>
      </w:pPr>
      <w:r w:rsidRPr="003E1A28">
        <w:rPr>
          <w:rFonts w:ascii="Calibri" w:eastAsia="SimSun" w:hAnsi="Calibri" w:cs="Calibri"/>
          <w:b/>
          <w:bCs/>
          <w:lang w:eastAsia="zh-CN"/>
          <w14:ligatures w14:val="none"/>
        </w:rPr>
        <w:t>Część V: Ograniczanie liczby kwalifikujących się kandydatów</w:t>
      </w:r>
    </w:p>
    <w:p w14:paraId="45F5F490" w14:textId="77777777" w:rsidR="003E1A28" w:rsidRPr="003E1A28" w:rsidRDefault="003E1A28" w:rsidP="003E1A28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after="0" w:line="360" w:lineRule="auto"/>
        <w:rPr>
          <w:rFonts w:ascii="Calibri" w:eastAsia="SimSun" w:hAnsi="Calibri" w:cs="Calibri"/>
          <w:b/>
          <w:bCs/>
          <w:lang w:eastAsia="zh-CN"/>
          <w14:ligatures w14:val="none"/>
        </w:rPr>
      </w:pPr>
      <w:r w:rsidRPr="003E1A28">
        <w:rPr>
          <w:rFonts w:ascii="Calibri" w:eastAsia="SimSun" w:hAnsi="Calibri" w:cs="Calibri"/>
          <w:b/>
          <w:bCs/>
          <w:lang w:eastAsia="zh-CN"/>
          <w14:ligatures w14:val="none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3E1A28">
        <w:rPr>
          <w:rFonts w:ascii="Calibri" w:eastAsia="SimSun" w:hAnsi="Calibri" w:cs="Calibri"/>
          <w:b/>
          <w:bCs/>
          <w:lang w:eastAsia="zh-CN"/>
          <w14:ligatures w14:val="none"/>
        </w:rPr>
        <w:br/>
        <w:t>Dotyczy jedynie procedury ograniczonej, procedury konkurencyjnej z negocjacjami, dialogu konkurencyjnego i partnerstwa innowacyjnego:</w:t>
      </w:r>
    </w:p>
    <w:p w14:paraId="07B42274" w14:textId="77777777" w:rsidR="003E1A28" w:rsidRPr="003E1A28" w:rsidRDefault="003E1A28" w:rsidP="003E1A28">
      <w:pPr>
        <w:widowControl w:val="0"/>
        <w:suppressAutoHyphens/>
        <w:spacing w:after="0" w:line="360" w:lineRule="auto"/>
        <w:rPr>
          <w:rFonts w:ascii="Calibri" w:eastAsia="SimSun" w:hAnsi="Calibri" w:cs="Calibri"/>
          <w:b/>
          <w:bCs/>
          <w:lang w:eastAsia="zh-CN"/>
          <w14:ligatures w14:val="none"/>
        </w:rPr>
      </w:pPr>
      <w:r w:rsidRPr="003E1A28">
        <w:rPr>
          <w:rFonts w:ascii="Calibri" w:eastAsia="SimSun" w:hAnsi="Calibri" w:cs="Calibri"/>
          <w:b/>
          <w:bCs/>
          <w:lang w:eastAsia="zh-CN"/>
          <w14:ligatures w14:val="none"/>
        </w:rPr>
        <w:t>Wykonawca oświadcza, że:</w:t>
      </w:r>
    </w:p>
    <w:tbl>
      <w:tblPr>
        <w:tblW w:w="0" w:type="auto"/>
        <w:tblInd w:w="-305" w:type="dxa"/>
        <w:tblLayout w:type="fixed"/>
        <w:tblLook w:val="04A0" w:firstRow="1" w:lastRow="0" w:firstColumn="1" w:lastColumn="0" w:noHBand="0" w:noVBand="1"/>
      </w:tblPr>
      <w:tblGrid>
        <w:gridCol w:w="4644"/>
        <w:gridCol w:w="5255"/>
      </w:tblGrid>
      <w:tr w:rsidR="003E1A28" w:rsidRPr="003E1A28" w14:paraId="397E6769" w14:textId="77777777" w:rsidTr="009E7E9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49A67C0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Ograniczanie liczby kandydatów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8AFFA6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Odpowiedź:</w:t>
            </w:r>
          </w:p>
        </w:tc>
      </w:tr>
      <w:tr w:rsidR="003E1A28" w:rsidRPr="003E1A28" w14:paraId="73BFE119" w14:textId="77777777" w:rsidTr="009E7E9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151F465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W następujący sposób 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spełnia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 obiektywne i niedyskryminacyjne kryteria lub zasady, które mają być stosowane w celu ograniczenia liczby kandydatów: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 xml:space="preserve">W przypadku gdy wymagane są określone zaświadczenia lub inne rodzaje dowodów w formie dokumentów, proszę wskazać dla 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każdego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 z nich, czy wykonawca posiada wymagane dokumenty: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Jeżeli niektóre z tych zaświadczeń lub rodzajów dowodów w formie dokumentów są dostępne w postaci elektronicznej</w:t>
            </w:r>
            <w:r w:rsidRPr="003E1A28">
              <w:rPr>
                <w:rFonts w:ascii="Calibri" w:eastAsia="SimSun" w:hAnsi="Calibri" w:cs="Calibri"/>
                <w:vertAlign w:val="superscript"/>
                <w:lang w:eastAsia="zh-CN"/>
                <w14:ligatures w14:val="none"/>
              </w:rPr>
              <w:footnoteReference w:id="45"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, proszę wskazać dla </w:t>
            </w:r>
            <w:r w:rsidRPr="003E1A28">
              <w:rPr>
                <w:rFonts w:ascii="Calibri" w:eastAsia="SimSun" w:hAnsi="Calibri" w:cs="Calibri"/>
                <w:b/>
                <w:bCs/>
                <w:lang w:eastAsia="zh-CN"/>
                <w14:ligatures w14:val="none"/>
              </w:rPr>
              <w:t>każdego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 xml:space="preserve"> z nich: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19AAF3" w14:textId="77777777" w:rsidR="003E1A28" w:rsidRPr="003E1A28" w:rsidRDefault="003E1A28" w:rsidP="003E1A28">
            <w:pPr>
              <w:widowControl w:val="0"/>
              <w:suppressAutoHyphens/>
              <w:spacing w:after="0" w:line="360" w:lineRule="auto"/>
              <w:rPr>
                <w:rFonts w:ascii="Calibri" w:eastAsia="Arial Unicode MS" w:hAnsi="Calibri" w:cs="Calibri"/>
                <w:lang w:eastAsia="zh-CN"/>
                <w14:ligatures w14:val="none"/>
              </w:rPr>
            </w:pP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t>[….]</w:t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[] Tak [] Nie</w:t>
            </w:r>
            <w:r w:rsidRPr="003E1A28">
              <w:rPr>
                <w:rFonts w:ascii="Calibri" w:eastAsia="SimSun" w:hAnsi="Calibri" w:cs="Calibri"/>
                <w:vertAlign w:val="superscript"/>
                <w:lang w:eastAsia="zh-CN"/>
                <w14:ligatures w14:val="none"/>
              </w:rPr>
              <w:footnoteReference w:id="46"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</w:r>
            <w:r w:rsidRPr="003E1A28">
              <w:rPr>
                <w:rFonts w:ascii="Calibri" w:eastAsia="SimSun" w:hAnsi="Calibri" w:cs="Calibri"/>
                <w:lang w:eastAsia="zh-CN"/>
                <w14:ligatures w14:val="none"/>
              </w:rPr>
              <w:br/>
              <w:t>(adres internetowy, wydający urząd lub organ, dokładne dane referencyjne dokumentacji): [……][……][……]</w:t>
            </w:r>
            <w:r w:rsidRPr="003E1A28">
              <w:rPr>
                <w:rFonts w:ascii="Calibri" w:eastAsia="SimSun" w:hAnsi="Calibri" w:cs="Calibri"/>
                <w:vertAlign w:val="superscript"/>
                <w:lang w:eastAsia="zh-CN"/>
                <w14:ligatures w14:val="none"/>
              </w:rPr>
              <w:footnoteReference w:id="47"/>
            </w:r>
          </w:p>
        </w:tc>
      </w:tr>
    </w:tbl>
    <w:p w14:paraId="232B7E76" w14:textId="77777777" w:rsidR="003E1A28" w:rsidRPr="003E1A28" w:rsidRDefault="003E1A28" w:rsidP="003E1A28">
      <w:pPr>
        <w:keepNext/>
        <w:widowControl w:val="0"/>
        <w:suppressAutoHyphens/>
        <w:spacing w:after="0" w:line="360" w:lineRule="auto"/>
        <w:jc w:val="center"/>
        <w:rPr>
          <w:rFonts w:ascii="Calibri" w:eastAsia="SimSun" w:hAnsi="Calibri" w:cs="Calibri"/>
          <w:b/>
          <w:bCs/>
          <w:lang w:eastAsia="zh-CN"/>
          <w14:ligatures w14:val="none"/>
        </w:rPr>
      </w:pPr>
    </w:p>
    <w:p w14:paraId="569F383A" w14:textId="77777777" w:rsidR="003E1A28" w:rsidRPr="003E1A28" w:rsidRDefault="003E1A28" w:rsidP="003E1A28">
      <w:pPr>
        <w:widowControl w:val="0"/>
        <w:suppressAutoHyphens/>
        <w:spacing w:after="0" w:line="360" w:lineRule="auto"/>
        <w:jc w:val="center"/>
        <w:rPr>
          <w:rFonts w:ascii="Calibri" w:eastAsia="SimSun" w:hAnsi="Calibri" w:cs="Calibri"/>
          <w:i/>
          <w:iCs/>
          <w:lang w:eastAsia="zh-CN"/>
          <w14:ligatures w14:val="none"/>
        </w:rPr>
      </w:pPr>
      <w:r w:rsidRPr="003E1A28">
        <w:rPr>
          <w:rFonts w:ascii="Calibri" w:eastAsia="SimSun" w:hAnsi="Calibri" w:cs="Calibri"/>
          <w:b/>
          <w:bCs/>
          <w:lang w:eastAsia="zh-CN"/>
          <w14:ligatures w14:val="none"/>
        </w:rPr>
        <w:t>Część VI: Oświadczenia końcowe</w:t>
      </w:r>
    </w:p>
    <w:p w14:paraId="353CEE39" w14:textId="77777777" w:rsidR="003E1A28" w:rsidRPr="003E1A28" w:rsidRDefault="003E1A28" w:rsidP="003E1A28">
      <w:pPr>
        <w:widowControl w:val="0"/>
        <w:suppressAutoHyphens/>
        <w:spacing w:after="0" w:line="360" w:lineRule="auto"/>
        <w:rPr>
          <w:rFonts w:ascii="Calibri" w:eastAsia="SimSun" w:hAnsi="Calibri" w:cs="Calibri"/>
          <w:i/>
          <w:iCs/>
          <w:lang w:eastAsia="zh-CN"/>
          <w14:ligatures w14:val="none"/>
        </w:rPr>
      </w:pPr>
      <w:r w:rsidRPr="003E1A28">
        <w:rPr>
          <w:rFonts w:ascii="Calibri" w:eastAsia="SimSun" w:hAnsi="Calibri" w:cs="Calibri"/>
          <w:i/>
          <w:iCs/>
          <w:lang w:eastAsia="zh-CN"/>
          <w14:ligatures w14:val="none"/>
        </w:rPr>
        <w:t>Niżej podpisany(-a)(-i) oficjalnie oświadcza(-ją), że informacje podane powyżej w częściach II–</w:t>
      </w:r>
      <w:r w:rsidRPr="003E1A28">
        <w:rPr>
          <w:rFonts w:ascii="Calibri" w:eastAsia="SimSun" w:hAnsi="Calibri" w:cs="Calibri"/>
          <w:i/>
          <w:iCs/>
          <w:lang w:eastAsia="zh-CN"/>
          <w14:ligatures w14:val="none"/>
        </w:rPr>
        <w:lastRenderedPageBreak/>
        <w:t>V są dokładne i prawidłowe oraz że zostały przedstawione z pełną świadomością konsekwencji poważnego wprowadzenia w błąd.</w:t>
      </w:r>
    </w:p>
    <w:p w14:paraId="7D8BE2C9" w14:textId="77777777" w:rsidR="003E1A28" w:rsidRPr="003E1A28" w:rsidRDefault="003E1A28" w:rsidP="003E1A28">
      <w:pPr>
        <w:widowControl w:val="0"/>
        <w:suppressAutoHyphens/>
        <w:spacing w:after="0" w:line="360" w:lineRule="auto"/>
        <w:rPr>
          <w:rFonts w:ascii="Calibri" w:eastAsia="SimSun" w:hAnsi="Calibri" w:cs="Calibri"/>
          <w:i/>
          <w:iCs/>
          <w:lang w:eastAsia="zh-CN"/>
          <w14:ligatures w14:val="none"/>
        </w:rPr>
      </w:pPr>
      <w:r w:rsidRPr="003E1A28">
        <w:rPr>
          <w:rFonts w:ascii="Calibri" w:eastAsia="SimSun" w:hAnsi="Calibri" w:cs="Calibri"/>
          <w:i/>
          <w:iCs/>
          <w:lang w:eastAsia="zh-CN"/>
          <w14:ligatures w14:val="none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A88304D" w14:textId="77777777" w:rsidR="003E1A28" w:rsidRPr="003E1A28" w:rsidRDefault="003E1A28" w:rsidP="003E1A28">
      <w:pPr>
        <w:widowControl w:val="0"/>
        <w:suppressAutoHyphens/>
        <w:spacing w:after="0" w:line="360" w:lineRule="auto"/>
        <w:rPr>
          <w:rFonts w:ascii="Calibri" w:eastAsia="SimSun" w:hAnsi="Calibri" w:cs="Calibri"/>
          <w:i/>
          <w:iCs/>
          <w:lang w:eastAsia="zh-CN"/>
          <w14:ligatures w14:val="none"/>
        </w:rPr>
      </w:pPr>
      <w:r w:rsidRPr="003E1A28">
        <w:rPr>
          <w:rFonts w:ascii="Calibri" w:eastAsia="SimSun" w:hAnsi="Calibri" w:cs="Calibri"/>
          <w:i/>
          <w:iCs/>
          <w:lang w:eastAsia="zh-CN"/>
          <w14:ligatures w14:val="none"/>
        </w:rPr>
        <w:t>a) instytucja zamawiająca lub podmiot zamawiający ma możliwość uzyskania odpowiednich dokumentów potwierdzających bezpośrednio za pomocą  bezpłatnej krajowej bazy danych w dowolnym państwie członkowskim</w:t>
      </w:r>
      <w:r w:rsidRPr="003E1A28">
        <w:rPr>
          <w:rFonts w:ascii="Calibri" w:eastAsia="SimSun" w:hAnsi="Calibri" w:cs="Calibri"/>
          <w:vertAlign w:val="superscript"/>
          <w:lang w:eastAsia="zh-CN"/>
          <w14:ligatures w14:val="none"/>
        </w:rPr>
        <w:footnoteReference w:id="48"/>
      </w:r>
      <w:r w:rsidRPr="003E1A28">
        <w:rPr>
          <w:rFonts w:ascii="Calibri" w:eastAsia="SimSun" w:hAnsi="Calibri" w:cs="Calibri"/>
          <w:i/>
          <w:iCs/>
          <w:lang w:eastAsia="zh-CN"/>
          <w14:ligatures w14:val="none"/>
        </w:rPr>
        <w:t xml:space="preserve">, lub </w:t>
      </w:r>
    </w:p>
    <w:p w14:paraId="55B200C5" w14:textId="77777777" w:rsidR="003E1A28" w:rsidRPr="003E1A28" w:rsidRDefault="003E1A28" w:rsidP="003E1A28">
      <w:pPr>
        <w:widowControl w:val="0"/>
        <w:suppressAutoHyphens/>
        <w:spacing w:after="0" w:line="360" w:lineRule="auto"/>
        <w:rPr>
          <w:rFonts w:ascii="Calibri" w:eastAsia="SimSun" w:hAnsi="Calibri" w:cs="Calibri"/>
          <w:i/>
          <w:iCs/>
          <w:lang w:eastAsia="zh-CN"/>
          <w14:ligatures w14:val="none"/>
        </w:rPr>
      </w:pPr>
      <w:r w:rsidRPr="003E1A28">
        <w:rPr>
          <w:rFonts w:ascii="Calibri" w:eastAsia="SimSun" w:hAnsi="Calibri" w:cs="Calibri"/>
          <w:i/>
          <w:iCs/>
          <w:lang w:eastAsia="zh-CN"/>
          <w14:ligatures w14:val="none"/>
        </w:rPr>
        <w:t>b) najpóźniej od dnia 18 kwietnia 2018 r.</w:t>
      </w:r>
      <w:r w:rsidRPr="003E1A28">
        <w:rPr>
          <w:rFonts w:ascii="Calibri" w:eastAsia="SimSun" w:hAnsi="Calibri" w:cs="Calibri"/>
          <w:vertAlign w:val="superscript"/>
          <w:lang w:eastAsia="zh-CN"/>
          <w14:ligatures w14:val="none"/>
        </w:rPr>
        <w:footnoteReference w:id="49"/>
      </w:r>
      <w:r w:rsidRPr="003E1A28">
        <w:rPr>
          <w:rFonts w:ascii="Calibri" w:eastAsia="SimSun" w:hAnsi="Calibri" w:cs="Calibri"/>
          <w:i/>
          <w:iCs/>
          <w:lang w:eastAsia="zh-CN"/>
          <w14:ligatures w14:val="none"/>
        </w:rPr>
        <w:t>, instytucja zamawiająca lub podmiot zamawiający już posiada odpowiednią dokumentację</w:t>
      </w:r>
      <w:r w:rsidRPr="003E1A28">
        <w:rPr>
          <w:rFonts w:ascii="Calibri" w:eastAsia="SimSun" w:hAnsi="Calibri" w:cs="Calibri"/>
          <w:lang w:eastAsia="zh-CN"/>
          <w14:ligatures w14:val="none"/>
        </w:rPr>
        <w:t>.</w:t>
      </w:r>
    </w:p>
    <w:p w14:paraId="28D456B7" w14:textId="77777777" w:rsidR="003E1A28" w:rsidRPr="003E1A28" w:rsidRDefault="003E1A28" w:rsidP="003E1A28">
      <w:pPr>
        <w:widowControl w:val="0"/>
        <w:suppressAutoHyphens/>
        <w:spacing w:after="0" w:line="360" w:lineRule="auto"/>
        <w:rPr>
          <w:rFonts w:ascii="Calibri" w:eastAsia="Times New Roman" w:hAnsi="Calibri" w:cs="Calibri"/>
          <w:i/>
          <w:iCs/>
          <w:lang w:eastAsia="zh-CN"/>
          <w14:ligatures w14:val="none"/>
        </w:rPr>
      </w:pPr>
      <w:r w:rsidRPr="003E1A28">
        <w:rPr>
          <w:rFonts w:ascii="Calibri" w:eastAsia="SimSun" w:hAnsi="Calibri" w:cs="Calibri"/>
          <w:i/>
          <w:iCs/>
          <w:lang w:eastAsia="zh-CN"/>
          <w14:ligatures w14:val="none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3E1A28">
        <w:rPr>
          <w:rFonts w:ascii="Calibri" w:eastAsia="SimSun" w:hAnsi="Calibri" w:cs="Calibri"/>
          <w:lang w:eastAsia="zh-CN"/>
          <w14:ligatures w14:val="none"/>
        </w:rPr>
        <w:t xml:space="preserve">[określić postępowanie o udzielenie zamówienia: (skrócony opis, adres publikacyjny w </w:t>
      </w:r>
      <w:r w:rsidRPr="003E1A28">
        <w:rPr>
          <w:rFonts w:ascii="Calibri" w:eastAsia="SimSun" w:hAnsi="Calibri" w:cs="Calibri"/>
          <w:i/>
          <w:iCs/>
          <w:lang w:eastAsia="zh-CN"/>
          <w14:ligatures w14:val="none"/>
        </w:rPr>
        <w:t>Dzienniku Urzędowym Unii Europejskiej</w:t>
      </w:r>
      <w:r w:rsidRPr="003E1A28">
        <w:rPr>
          <w:rFonts w:ascii="Calibri" w:eastAsia="SimSun" w:hAnsi="Calibri" w:cs="Calibri"/>
          <w:lang w:eastAsia="zh-CN"/>
          <w14:ligatures w14:val="none"/>
        </w:rPr>
        <w:t>, numer referencyjny)].</w:t>
      </w:r>
    </w:p>
    <w:p w14:paraId="750F7974" w14:textId="77777777" w:rsidR="003E1A28" w:rsidRPr="003E1A28" w:rsidRDefault="003E1A28" w:rsidP="003E1A28">
      <w:pPr>
        <w:widowControl w:val="0"/>
        <w:suppressAutoHyphens/>
        <w:spacing w:after="0" w:line="360" w:lineRule="auto"/>
        <w:rPr>
          <w:rFonts w:ascii="Calibri" w:eastAsia="Times New Roman" w:hAnsi="Calibri" w:cs="Calibri"/>
          <w:i/>
          <w:iCs/>
          <w:lang w:eastAsia="zh-CN"/>
          <w14:ligatures w14:val="none"/>
        </w:rPr>
      </w:pPr>
      <w:r w:rsidRPr="003E1A28">
        <w:rPr>
          <w:rFonts w:ascii="Calibri" w:eastAsia="Times New Roman" w:hAnsi="Calibri" w:cs="Calibri"/>
          <w:i/>
          <w:iCs/>
          <w:lang w:eastAsia="zh-CN"/>
          <w14:ligatures w14:val="none"/>
        </w:rPr>
        <w:t xml:space="preserve"> </w:t>
      </w:r>
    </w:p>
    <w:p w14:paraId="6DB34236" w14:textId="77777777" w:rsidR="003E1A28" w:rsidRPr="003E1A28" w:rsidRDefault="003E1A28" w:rsidP="003E1A28">
      <w:pPr>
        <w:widowControl w:val="0"/>
        <w:suppressAutoHyphens/>
        <w:spacing w:after="0" w:line="360" w:lineRule="auto"/>
        <w:jc w:val="both"/>
        <w:rPr>
          <w:rFonts w:ascii="Calibri" w:eastAsia="SimSun" w:hAnsi="Calibri" w:cs="Calibri"/>
          <w:b/>
          <w:bCs/>
          <w:lang w:eastAsia="zh-CN"/>
          <w14:ligatures w14:val="none"/>
        </w:rPr>
      </w:pPr>
      <w:r w:rsidRPr="003E1A28">
        <w:rPr>
          <w:rFonts w:ascii="Calibri" w:eastAsia="SimSun" w:hAnsi="Calibri" w:cs="Calibri"/>
          <w:i/>
          <w:iCs/>
          <w:shd w:val="clear" w:color="auto" w:fill="FFFF00"/>
          <w:lang w:eastAsia="zh-CN"/>
          <w14:ligatures w14:val="none"/>
        </w:rPr>
        <w:t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[określić postępowanie o udzielenie zamówienia: (skrócony opis, adres publikacyjny w Dzienniku Urzędowym Unii Europejskiej, numer referencyjny)].</w:t>
      </w:r>
    </w:p>
    <w:p w14:paraId="11000130" w14:textId="77777777" w:rsidR="003E1A28" w:rsidRPr="003E1A28" w:rsidRDefault="003E1A28" w:rsidP="003E1A28">
      <w:pPr>
        <w:widowControl w:val="0"/>
        <w:suppressAutoHyphens/>
        <w:spacing w:after="0" w:line="360" w:lineRule="auto"/>
        <w:jc w:val="both"/>
        <w:rPr>
          <w:rFonts w:ascii="Calibri" w:eastAsia="SimSun" w:hAnsi="Calibri" w:cs="Calibri"/>
          <w:b/>
          <w:bCs/>
          <w:lang w:eastAsia="zh-CN"/>
          <w14:ligatures w14:val="none"/>
        </w:rPr>
      </w:pPr>
    </w:p>
    <w:p w14:paraId="483A53BF" w14:textId="77777777" w:rsidR="003E1A28" w:rsidRPr="003E1A28" w:rsidRDefault="003E1A28" w:rsidP="003E1A28">
      <w:pPr>
        <w:widowControl w:val="0"/>
        <w:suppressAutoHyphens/>
        <w:spacing w:after="0" w:line="360" w:lineRule="auto"/>
        <w:jc w:val="both"/>
        <w:rPr>
          <w:rFonts w:ascii="Calibri" w:eastAsia="SimSun" w:hAnsi="Calibri" w:cs="Calibri"/>
          <w:b/>
          <w:bCs/>
          <w:lang w:eastAsia="zh-CN"/>
          <w14:ligatures w14:val="none"/>
        </w:rPr>
      </w:pPr>
      <w:r w:rsidRPr="003E1A28">
        <w:rPr>
          <w:rFonts w:ascii="Calibri" w:eastAsia="SimSun" w:hAnsi="Calibri" w:cs="Calibri"/>
          <w:b/>
          <w:bCs/>
          <w:lang w:eastAsia="zh-CN"/>
          <w14:ligatures w14:val="none"/>
        </w:rPr>
        <w:t>Data, miejscowość oraz – jeżeli jest to wymagane lub konieczne – podpis(-y): [……</w:t>
      </w:r>
    </w:p>
    <w:p w14:paraId="00ABA0E7" w14:textId="77777777" w:rsidR="003E1A28" w:rsidRPr="003E1A28" w:rsidRDefault="003E1A28" w:rsidP="003E1A28">
      <w:pPr>
        <w:widowControl w:val="0"/>
        <w:suppressAutoHyphens/>
        <w:spacing w:after="0" w:line="360" w:lineRule="auto"/>
        <w:jc w:val="both"/>
        <w:rPr>
          <w:rFonts w:ascii="Calibri" w:eastAsia="SimSun" w:hAnsi="Calibri" w:cs="Calibri"/>
          <w:b/>
          <w:bCs/>
          <w:lang w:eastAsia="zh-CN"/>
          <w14:ligatures w14:val="none"/>
        </w:rPr>
      </w:pPr>
    </w:p>
    <w:p w14:paraId="53488194" w14:textId="77777777" w:rsidR="003E1A28" w:rsidRPr="003E1A28" w:rsidRDefault="003E1A28" w:rsidP="003E1A28">
      <w:pPr>
        <w:widowControl w:val="0"/>
        <w:suppressAutoHyphens/>
        <w:spacing w:after="0" w:line="360" w:lineRule="auto"/>
        <w:jc w:val="both"/>
        <w:rPr>
          <w:rFonts w:ascii="Calibri" w:eastAsia="SimSun" w:hAnsi="Calibri" w:cs="Calibri"/>
          <w:b/>
          <w:lang w:eastAsia="zh-CN"/>
          <w14:ligatures w14:val="none"/>
        </w:rPr>
      </w:pPr>
    </w:p>
    <w:p w14:paraId="1F9FE56F" w14:textId="77777777" w:rsidR="003E1A28" w:rsidRPr="003E1A28" w:rsidRDefault="003E1A28" w:rsidP="003E1A28">
      <w:pPr>
        <w:widowControl w:val="0"/>
        <w:suppressAutoHyphens/>
        <w:spacing w:after="0" w:line="360" w:lineRule="auto"/>
        <w:jc w:val="right"/>
        <w:textAlignment w:val="baseline"/>
        <w:rPr>
          <w:rFonts w:ascii="Calibri" w:eastAsia="SimSun" w:hAnsi="Calibri" w:cs="Calibri"/>
          <w:b/>
          <w:bCs/>
          <w:lang w:eastAsia="ar-SA"/>
          <w14:ligatures w14:val="none"/>
        </w:rPr>
      </w:pPr>
      <w:r w:rsidRPr="003E1A28">
        <w:rPr>
          <w:rFonts w:ascii="Calibri" w:eastAsia="SimSun" w:hAnsi="Calibri" w:cs="Calibri"/>
          <w:b/>
          <w:bCs/>
          <w:i/>
          <w:iCs/>
          <w:lang w:eastAsia="ar-SA"/>
          <w14:ligatures w14:val="none"/>
        </w:rPr>
        <w:t>Załącznik nr 3 do SWZ – Oświadczenia o aktualności informacji</w:t>
      </w:r>
    </w:p>
    <w:p w14:paraId="54318A05" w14:textId="77777777" w:rsidR="003E1A28" w:rsidRPr="003E1A28" w:rsidRDefault="003E1A28" w:rsidP="003E1A28">
      <w:pPr>
        <w:widowControl w:val="0"/>
        <w:suppressAutoHyphens/>
        <w:spacing w:after="0" w:line="360" w:lineRule="auto"/>
        <w:textAlignment w:val="baseline"/>
        <w:rPr>
          <w:rFonts w:ascii="Calibri" w:eastAsia="SimSun" w:hAnsi="Calibri" w:cs="Calibri"/>
          <w:lang w:eastAsia="ar-SA"/>
          <w14:ligatures w14:val="none"/>
        </w:rPr>
      </w:pPr>
    </w:p>
    <w:p w14:paraId="0B88D296" w14:textId="77777777" w:rsidR="003E1A28" w:rsidRPr="003E1A28" w:rsidRDefault="003E1A28" w:rsidP="003E1A28">
      <w:pPr>
        <w:widowControl w:val="0"/>
        <w:suppressAutoHyphens/>
        <w:spacing w:after="0" w:line="360" w:lineRule="auto"/>
        <w:textAlignment w:val="baseline"/>
        <w:rPr>
          <w:rFonts w:ascii="Calibri" w:eastAsia="SimSun" w:hAnsi="Calibri" w:cs="Calibri"/>
          <w:lang w:eastAsia="ar-SA"/>
          <w14:ligatures w14:val="none"/>
        </w:rPr>
      </w:pPr>
      <w:r w:rsidRPr="003E1A28">
        <w:rPr>
          <w:rFonts w:ascii="Calibri" w:eastAsia="SimSun" w:hAnsi="Calibri" w:cs="Calibri"/>
          <w:lang w:eastAsia="ar-SA"/>
          <w14:ligatures w14:val="none"/>
        </w:rPr>
        <w:t>…………………………………………..</w:t>
      </w:r>
    </w:p>
    <w:p w14:paraId="1B038622" w14:textId="77777777" w:rsidR="003E1A28" w:rsidRPr="003E1A28" w:rsidRDefault="003E1A28" w:rsidP="003E1A28">
      <w:pPr>
        <w:widowControl w:val="0"/>
        <w:spacing w:after="0" w:line="360" w:lineRule="auto"/>
        <w:textAlignment w:val="baseline"/>
        <w:rPr>
          <w:rFonts w:ascii="Calibri" w:eastAsia="SimSun" w:hAnsi="Calibri" w:cs="Calibri"/>
          <w:b/>
          <w:bCs/>
          <w:color w:val="000000"/>
          <w:lang w:eastAsia="ar-SA"/>
          <w14:ligatures w14:val="none"/>
        </w:rPr>
      </w:pPr>
      <w:r w:rsidRPr="003E1A28">
        <w:rPr>
          <w:rFonts w:ascii="Calibri" w:eastAsia="SimSun" w:hAnsi="Calibri" w:cs="Calibri"/>
          <w:i/>
          <w:iCs/>
          <w:lang w:eastAsia="ar-SA"/>
          <w14:ligatures w14:val="none"/>
        </w:rPr>
        <w:t>nazwa i adres Wykonawcy</w:t>
      </w:r>
    </w:p>
    <w:p w14:paraId="713D7E52" w14:textId="77777777" w:rsidR="003E1A28" w:rsidRPr="003E1A28" w:rsidRDefault="003E1A28" w:rsidP="003E1A28">
      <w:pPr>
        <w:widowControl w:val="0"/>
        <w:suppressAutoHyphens/>
        <w:spacing w:after="0" w:line="360" w:lineRule="auto"/>
        <w:textAlignment w:val="baseline"/>
        <w:rPr>
          <w:rFonts w:ascii="Calibri" w:eastAsia="SimSun" w:hAnsi="Calibri" w:cs="Calibri"/>
          <w:b/>
          <w:bCs/>
          <w:color w:val="000000"/>
          <w:lang w:eastAsia="ar-SA"/>
          <w14:ligatures w14:val="none"/>
        </w:rPr>
      </w:pPr>
    </w:p>
    <w:p w14:paraId="5F2403ED" w14:textId="77777777" w:rsidR="003E1A28" w:rsidRPr="003E1A28" w:rsidRDefault="003E1A28" w:rsidP="003E1A28">
      <w:pPr>
        <w:widowControl w:val="0"/>
        <w:suppressAutoHyphens/>
        <w:spacing w:after="0" w:line="360" w:lineRule="auto"/>
        <w:jc w:val="center"/>
        <w:textAlignment w:val="baseline"/>
        <w:rPr>
          <w:rFonts w:ascii="Calibri" w:eastAsia="SimSun" w:hAnsi="Calibri" w:cs="Calibri"/>
          <w:b/>
          <w:bCs/>
          <w:color w:val="000000"/>
          <w:lang w:eastAsia="ar-SA"/>
          <w14:ligatures w14:val="none"/>
        </w:rPr>
      </w:pPr>
      <w:r w:rsidRPr="003E1A28">
        <w:rPr>
          <w:rFonts w:ascii="Calibri" w:eastAsia="SimSun" w:hAnsi="Calibri" w:cs="Calibri"/>
          <w:b/>
          <w:bCs/>
          <w:color w:val="000000"/>
          <w:lang w:eastAsia="ar-SA"/>
          <w14:ligatures w14:val="none"/>
        </w:rPr>
        <w:t>OŚWIADCZENIE</w:t>
      </w:r>
    </w:p>
    <w:p w14:paraId="03B789EC" w14:textId="77777777" w:rsidR="003E1A28" w:rsidRPr="003E1A28" w:rsidRDefault="003E1A28" w:rsidP="003E1A28">
      <w:pPr>
        <w:spacing w:after="0" w:line="360" w:lineRule="auto"/>
        <w:jc w:val="both"/>
        <w:rPr>
          <w:rFonts w:ascii="Calibri" w:eastAsia="SimSun" w:hAnsi="Calibri" w:cs="Calibri"/>
          <w:b/>
          <w:bCs/>
          <w:color w:val="000000"/>
          <w:lang w:eastAsia="ar-SA"/>
          <w14:ligatures w14:val="none"/>
        </w:rPr>
      </w:pPr>
      <w:r w:rsidRPr="003E1A28">
        <w:rPr>
          <w:rFonts w:ascii="Calibri" w:eastAsia="SimSun" w:hAnsi="Calibri" w:cs="Calibri"/>
          <w:b/>
          <w:bCs/>
          <w:color w:val="000000"/>
          <w:lang w:eastAsia="ar-SA"/>
          <w14:ligatures w14:val="none"/>
        </w:rPr>
        <w:t>o aktualności informacji zawartych w oświadczeniu, o którym mowa w art. 125 ust. 1 ustawy PZP, w zakresie podstaw wykluczenia z postępowania na podstawie art. 108 ust. 1 ustawy PZP</w:t>
      </w:r>
    </w:p>
    <w:p w14:paraId="3332C8A6" w14:textId="77777777" w:rsidR="003E1A28" w:rsidRPr="003E1A28" w:rsidRDefault="003E1A28" w:rsidP="003E1A28">
      <w:pPr>
        <w:spacing w:after="0" w:line="360" w:lineRule="auto"/>
        <w:rPr>
          <w:rFonts w:ascii="Calibri" w:eastAsia="SimSun" w:hAnsi="Calibri" w:cs="Calibri"/>
          <w:b/>
          <w:bCs/>
          <w:color w:val="000000"/>
          <w:lang w:eastAsia="ar-SA"/>
          <w14:ligatures w14:val="none"/>
        </w:rPr>
      </w:pPr>
    </w:p>
    <w:p w14:paraId="3E485EB3" w14:textId="77777777" w:rsidR="003E1A28" w:rsidRPr="003E1A28" w:rsidRDefault="003E1A28" w:rsidP="003E1A28">
      <w:pPr>
        <w:spacing w:after="0" w:line="360" w:lineRule="auto"/>
        <w:rPr>
          <w:rFonts w:ascii="Calibri" w:eastAsia="Lucida Sans Unicode" w:hAnsi="Calibri" w:cs="Calibri"/>
          <w:b/>
          <w:bCs/>
          <w:color w:val="000000"/>
          <w:kern w:val="0"/>
          <w:lang w:eastAsia="pl-PL"/>
          <w14:ligatures w14:val="none"/>
        </w:rPr>
      </w:pPr>
      <w:r w:rsidRPr="003E1A28">
        <w:rPr>
          <w:rFonts w:ascii="Calibri" w:eastAsia="SimSun" w:hAnsi="Calibri" w:cs="Calibri"/>
          <w:bCs/>
          <w:lang w:val="x-none" w:eastAsia="ar-SA" w:bidi="hi-IN"/>
          <w14:ligatures w14:val="none"/>
        </w:rPr>
        <w:t xml:space="preserve">w związku ze złożeniem oferty w postępowaniu o udzielenie zamówienia publicznego </w:t>
      </w:r>
      <w:r w:rsidRPr="003E1A28">
        <w:rPr>
          <w:rFonts w:ascii="Calibri" w:eastAsia="Times New Roman" w:hAnsi="Calibri" w:cs="Calibri"/>
          <w:bCs/>
          <w:lang w:eastAsia="pl-PL"/>
          <w14:ligatures w14:val="none"/>
        </w:rPr>
        <w:t xml:space="preserve">na </w:t>
      </w:r>
      <w:r w:rsidRPr="003E1A28">
        <w:rPr>
          <w:rFonts w:ascii="Calibri" w:eastAsia="Times New Roman" w:hAnsi="Calibri" w:cs="Calibri"/>
          <w:b/>
          <w:bCs/>
          <w:i/>
          <w:iCs/>
          <w:kern w:val="0"/>
          <w:lang w:eastAsia="pl-PL"/>
          <w14:ligatures w14:val="none"/>
        </w:rPr>
        <w:t xml:space="preserve">dostawę wyrobów medycznych – sprzętu  jednorazowego użytku, </w:t>
      </w:r>
      <w:proofErr w:type="spellStart"/>
      <w:r w:rsidRPr="003E1A28">
        <w:rPr>
          <w:rFonts w:ascii="Calibri" w:eastAsia="Times New Roman" w:hAnsi="Calibri" w:cs="Calibri"/>
          <w:b/>
          <w:bCs/>
          <w:i/>
          <w:iCs/>
          <w:kern w:val="0"/>
          <w:lang w:eastAsia="pl-PL"/>
          <w14:ligatures w14:val="none"/>
        </w:rPr>
        <w:t>obłożeń</w:t>
      </w:r>
      <w:proofErr w:type="spellEnd"/>
      <w:r w:rsidRPr="003E1A28">
        <w:rPr>
          <w:rFonts w:ascii="Calibri" w:eastAsia="Times New Roman" w:hAnsi="Calibri" w:cs="Calibri"/>
          <w:b/>
          <w:bCs/>
          <w:i/>
          <w:iCs/>
          <w:kern w:val="0"/>
          <w:lang w:eastAsia="pl-PL"/>
          <w14:ligatures w14:val="none"/>
        </w:rPr>
        <w:t xml:space="preserve"> operacyjnych i materiałów </w:t>
      </w:r>
      <w:proofErr w:type="spellStart"/>
      <w:r w:rsidRPr="003E1A28">
        <w:rPr>
          <w:rFonts w:ascii="Calibri" w:eastAsia="Times New Roman" w:hAnsi="Calibri" w:cs="Calibri"/>
          <w:b/>
          <w:bCs/>
          <w:i/>
          <w:iCs/>
          <w:kern w:val="0"/>
          <w:lang w:eastAsia="pl-PL"/>
          <w14:ligatures w14:val="none"/>
        </w:rPr>
        <w:t>szewnych</w:t>
      </w:r>
      <w:proofErr w:type="spellEnd"/>
      <w:r w:rsidRPr="003E1A28">
        <w:rPr>
          <w:rFonts w:ascii="Calibri" w:eastAsia="Times New Roman" w:hAnsi="Calibri" w:cs="Calibri"/>
          <w:b/>
          <w:bCs/>
          <w:i/>
          <w:iCs/>
          <w:kern w:val="0"/>
          <w:lang w:eastAsia="pl-PL"/>
          <w14:ligatures w14:val="none"/>
        </w:rPr>
        <w:t xml:space="preserve"> </w:t>
      </w:r>
      <w:r w:rsidRPr="003E1A28">
        <w:rPr>
          <w:rFonts w:ascii="Calibri" w:eastAsia="SimSun" w:hAnsi="Calibri" w:cs="Calibri"/>
          <w:b/>
          <w:bCs/>
          <w:i/>
          <w:iCs/>
          <w:kern w:val="0"/>
          <w:lang w:eastAsia="pl-PL" w:bidi="hi-IN"/>
          <w14:ligatures w14:val="none"/>
        </w:rPr>
        <w:t xml:space="preserve">dla </w:t>
      </w:r>
      <w:r w:rsidRPr="003E1A28">
        <w:rPr>
          <w:rFonts w:ascii="Calibri" w:eastAsia="Times New Roman" w:hAnsi="Calibri" w:cs="Calibri"/>
          <w:b/>
          <w:bCs/>
          <w:i/>
          <w:iCs/>
          <w:kern w:val="0"/>
          <w:lang w:eastAsia="pl-PL" w:bidi="hi-IN"/>
          <w14:ligatures w14:val="none"/>
        </w:rPr>
        <w:t>Szpitala Wojewódzkiego im. Kardynała Stefana Wyszyńskiego w Łomży,</w:t>
      </w:r>
      <w:r w:rsidRPr="003E1A28">
        <w:rPr>
          <w:rFonts w:ascii="Calibri" w:eastAsia="Lucida Sans Unicode" w:hAnsi="Calibri" w:cs="Calibri"/>
          <w:b/>
          <w:bCs/>
          <w:kern w:val="0"/>
          <w:lang w:eastAsia="pl-PL"/>
          <w14:ligatures w14:val="none"/>
        </w:rPr>
        <w:t xml:space="preserve"> znak sprawy: </w:t>
      </w:r>
      <w:r w:rsidRPr="003E1A28">
        <w:rPr>
          <w:rFonts w:ascii="Calibri" w:eastAsia="Lucida Sans Unicode" w:hAnsi="Calibri" w:cs="Calibri"/>
          <w:b/>
          <w:bCs/>
          <w:color w:val="000000"/>
          <w:kern w:val="0"/>
          <w:lang w:eastAsia="pl-PL"/>
          <w14:ligatures w14:val="none"/>
        </w:rPr>
        <w:t>ZT-SZP-226/01/92/2025.</w:t>
      </w:r>
    </w:p>
    <w:p w14:paraId="7965BD0F" w14:textId="77777777" w:rsidR="003E1A28" w:rsidRPr="003E1A28" w:rsidRDefault="003E1A28" w:rsidP="003E1A28">
      <w:pPr>
        <w:widowControl w:val="0"/>
        <w:suppressAutoHyphens/>
        <w:spacing w:after="0" w:line="360" w:lineRule="auto"/>
        <w:jc w:val="both"/>
        <w:rPr>
          <w:rFonts w:ascii="Calibri" w:eastAsia="Times New Roman" w:hAnsi="Calibri" w:cs="Calibri"/>
          <w:color w:val="FF0000"/>
          <w:lang w:eastAsia="pl-PL"/>
          <w14:ligatures w14:val="none"/>
        </w:rPr>
      </w:pPr>
    </w:p>
    <w:p w14:paraId="4F12E5F4" w14:textId="77777777" w:rsidR="003E1A28" w:rsidRPr="003E1A28" w:rsidRDefault="003E1A28" w:rsidP="003E1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Calibri" w:eastAsia="Times New Roman" w:hAnsi="Calibri" w:cs="Calibri"/>
          <w:color w:val="FF0000"/>
          <w:lang w:eastAsia="pl-PL"/>
          <w14:ligatures w14:val="none"/>
        </w:rPr>
      </w:pPr>
    </w:p>
    <w:p w14:paraId="230CA513" w14:textId="77777777" w:rsidR="003E1A28" w:rsidRPr="003E1A28" w:rsidRDefault="003E1A28" w:rsidP="003E1A28">
      <w:pPr>
        <w:spacing w:after="0" w:line="360" w:lineRule="auto"/>
        <w:jc w:val="both"/>
        <w:rPr>
          <w:rFonts w:ascii="Calibri" w:eastAsia="SimSun" w:hAnsi="Calibri" w:cs="Calibri"/>
          <w:bCs/>
          <w:lang w:eastAsia="ar-SA" w:bidi="hi-IN"/>
          <w14:ligatures w14:val="none"/>
        </w:rPr>
      </w:pPr>
      <w:r w:rsidRPr="003E1A28">
        <w:rPr>
          <w:rFonts w:ascii="Calibri" w:eastAsia="SimSun" w:hAnsi="Calibri" w:cs="Calibri"/>
          <w:b/>
          <w:lang w:eastAsia="ar-SA" w:bidi="hi-IN"/>
          <w14:ligatures w14:val="none"/>
        </w:rPr>
        <w:t xml:space="preserve">Oświadczam, </w:t>
      </w:r>
      <w:r w:rsidRPr="003E1A28">
        <w:rPr>
          <w:rFonts w:ascii="Calibri" w:eastAsia="SimSun" w:hAnsi="Calibri" w:cs="Calibri"/>
          <w:bCs/>
          <w:lang w:eastAsia="ar-SA" w:bidi="hi-IN"/>
          <w14:ligatures w14:val="none"/>
        </w:rPr>
        <w:t>że informacje zawarte w oświadczeniu, o którym mowa w art. 125 ust. 1 ustawy PZP, w zakresie podstaw wykluczenia z postępowania na podstawie:</w:t>
      </w:r>
    </w:p>
    <w:p w14:paraId="37257ECD" w14:textId="77777777" w:rsidR="003E1A28" w:rsidRPr="003E1A28" w:rsidRDefault="003E1A28" w:rsidP="003E1A28">
      <w:pPr>
        <w:spacing w:after="0" w:line="360" w:lineRule="auto"/>
        <w:jc w:val="both"/>
        <w:rPr>
          <w:rFonts w:ascii="Calibri" w:eastAsia="SimSun" w:hAnsi="Calibri" w:cs="Calibri"/>
          <w:bCs/>
          <w:lang w:eastAsia="ar-SA" w:bidi="hi-IN"/>
          <w14:ligatures w14:val="none"/>
        </w:rPr>
      </w:pPr>
      <w:r w:rsidRPr="003E1A28">
        <w:rPr>
          <w:rFonts w:ascii="Calibri" w:eastAsia="SimSun" w:hAnsi="Calibri" w:cs="Calibri"/>
          <w:bCs/>
          <w:lang w:eastAsia="ar-SA" w:bidi="hi-IN"/>
          <w14:ligatures w14:val="none"/>
        </w:rPr>
        <w:t xml:space="preserve">- </w:t>
      </w:r>
      <w:r w:rsidRPr="003E1A28">
        <w:rPr>
          <w:rFonts w:ascii="Calibri" w:eastAsia="SimSun" w:hAnsi="Calibri" w:cs="Calibri"/>
          <w:b/>
          <w:lang w:eastAsia="ar-SA" w:bidi="hi-IN"/>
          <w14:ligatures w14:val="none"/>
        </w:rPr>
        <w:t>art. 108</w:t>
      </w:r>
      <w:r w:rsidRPr="003E1A28">
        <w:rPr>
          <w:rFonts w:ascii="Calibri" w:eastAsia="SimSun" w:hAnsi="Calibri" w:cs="Calibri"/>
          <w:bCs/>
          <w:lang w:eastAsia="ar-SA" w:bidi="hi-IN"/>
          <w14:ligatures w14:val="none"/>
        </w:rPr>
        <w:t xml:space="preserve"> ust. 1 ustawy PZP,</w:t>
      </w:r>
    </w:p>
    <w:p w14:paraId="347E6174" w14:textId="77777777" w:rsidR="003E1A28" w:rsidRPr="003E1A28" w:rsidRDefault="003E1A28" w:rsidP="003E1A28">
      <w:pPr>
        <w:spacing w:after="0" w:line="360" w:lineRule="auto"/>
        <w:jc w:val="both"/>
        <w:rPr>
          <w:rFonts w:ascii="Calibri" w:eastAsia="SimSun" w:hAnsi="Calibri" w:cs="Calibri"/>
          <w:bCs/>
          <w:lang w:eastAsia="ar-SA" w:bidi="hi-IN"/>
          <w14:ligatures w14:val="none"/>
        </w:rPr>
      </w:pPr>
      <w:r w:rsidRPr="003E1A28">
        <w:rPr>
          <w:rFonts w:ascii="Calibri" w:eastAsia="SimSun" w:hAnsi="Calibri" w:cs="Calibri"/>
          <w:bCs/>
          <w:lang w:eastAsia="ar-SA" w:bidi="hi-IN"/>
          <w14:ligatures w14:val="none"/>
        </w:rPr>
        <w:t xml:space="preserve">- </w:t>
      </w:r>
      <w:r w:rsidRPr="003E1A28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>art. 5k</w:t>
      </w:r>
      <w:r w:rsidRPr="003E1A28">
        <w:rPr>
          <w:rFonts w:ascii="Calibri" w:eastAsia="Calibri" w:hAnsi="Calibri" w:cs="Calibri"/>
          <w:kern w:val="0"/>
          <w:lang w:eastAsia="pl-PL"/>
          <w14:ligatures w14:val="none"/>
        </w:rPr>
        <w:t xml:space="preserve">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3E1A28">
        <w:rPr>
          <w:rFonts w:ascii="Calibri" w:eastAsia="Calibri" w:hAnsi="Calibri" w:cs="Calibri"/>
          <w:kern w:val="0"/>
          <w:vertAlign w:val="superscript"/>
          <w:lang w:eastAsia="pl-PL"/>
          <w14:ligatures w14:val="none"/>
        </w:rPr>
        <w:footnoteReference w:id="50"/>
      </w:r>
    </w:p>
    <w:p w14:paraId="6F6D76F4" w14:textId="77777777" w:rsidR="003E1A28" w:rsidRPr="003E1A28" w:rsidRDefault="003E1A28" w:rsidP="003E1A28">
      <w:pPr>
        <w:spacing w:after="0" w:line="360" w:lineRule="auto"/>
        <w:jc w:val="both"/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</w:pPr>
      <w:r w:rsidRPr="003E1A28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lastRenderedPageBreak/>
        <w:t xml:space="preserve">- art. </w:t>
      </w:r>
      <w:r w:rsidRPr="003E1A28">
        <w:rPr>
          <w:rFonts w:ascii="Calibri" w:eastAsia="Times New Roman" w:hAnsi="Calibri" w:cs="Calibri"/>
          <w:b/>
          <w:bCs/>
          <w:color w:val="222222"/>
          <w:kern w:val="0"/>
          <w:lang w:eastAsia="pl-PL"/>
          <w14:ligatures w14:val="none"/>
        </w:rPr>
        <w:t>7</w:t>
      </w:r>
      <w:r w:rsidRPr="003E1A28">
        <w:rPr>
          <w:rFonts w:ascii="Calibri" w:eastAsia="Times New Roman" w:hAnsi="Calibri" w:cs="Calibri"/>
          <w:color w:val="222222"/>
          <w:kern w:val="0"/>
          <w:lang w:eastAsia="pl-PL"/>
          <w14:ligatures w14:val="none"/>
        </w:rPr>
        <w:t xml:space="preserve"> ust. 1 ustawy </w:t>
      </w:r>
      <w:r w:rsidRPr="003E1A28">
        <w:rPr>
          <w:rFonts w:ascii="Calibri" w:eastAsia="Calibri" w:hAnsi="Calibri" w:cs="Calibri"/>
          <w:color w:val="222222"/>
          <w:kern w:val="0"/>
          <w:lang w:eastAsia="pl-PL"/>
          <w14:ligatures w14:val="none"/>
        </w:rPr>
        <w:t>z dnia 13 kwietnia 2022 r.</w:t>
      </w:r>
      <w:r w:rsidRPr="003E1A28">
        <w:rPr>
          <w:rFonts w:ascii="Calibri" w:eastAsia="Calibri" w:hAnsi="Calibri" w:cs="Calibri"/>
          <w:i/>
          <w:iCs/>
          <w:color w:val="222222"/>
          <w:kern w:val="0"/>
          <w:lang w:eastAsia="pl-PL"/>
          <w14:ligatures w14:val="none"/>
        </w:rPr>
        <w:t xml:space="preserve"> o szczególnych rozwiązaniach w zakresie przeciwdziałania wspieraniu agresji na Ukrainę oraz służących ochronie bezpieczeństwa narodowego </w:t>
      </w:r>
      <w:r w:rsidRPr="003E1A28">
        <w:rPr>
          <w:rFonts w:ascii="Calibri" w:eastAsia="Calibri" w:hAnsi="Calibri" w:cs="Calibri"/>
          <w:color w:val="222222"/>
          <w:kern w:val="0"/>
          <w:lang w:eastAsia="pl-PL"/>
          <w14:ligatures w14:val="none"/>
        </w:rPr>
        <w:t>(Dz. U. poz. 835)</w:t>
      </w:r>
      <w:r w:rsidRPr="003E1A28">
        <w:rPr>
          <w:rFonts w:ascii="Calibri" w:eastAsia="Calibri" w:hAnsi="Calibri" w:cs="Calibri"/>
          <w:i/>
          <w:iCs/>
          <w:color w:val="222222"/>
          <w:kern w:val="0"/>
          <w:lang w:eastAsia="pl-PL"/>
          <w14:ligatures w14:val="none"/>
        </w:rPr>
        <w:t>.</w:t>
      </w:r>
      <w:r w:rsidRPr="003E1A28">
        <w:rPr>
          <w:rFonts w:ascii="Calibri" w:eastAsia="Calibri" w:hAnsi="Calibri" w:cs="Calibri"/>
          <w:color w:val="222222"/>
          <w:kern w:val="0"/>
          <w:vertAlign w:val="superscript"/>
          <w:lang w:eastAsia="pl-PL"/>
          <w14:ligatures w14:val="none"/>
        </w:rPr>
        <w:footnoteReference w:id="51"/>
      </w:r>
    </w:p>
    <w:p w14:paraId="55796A59" w14:textId="77777777" w:rsidR="003E1A28" w:rsidRPr="003E1A28" w:rsidRDefault="003E1A28" w:rsidP="003E1A28">
      <w:pPr>
        <w:spacing w:after="0" w:line="360" w:lineRule="auto"/>
        <w:jc w:val="both"/>
        <w:rPr>
          <w:rFonts w:ascii="Calibri" w:eastAsia="SimSun" w:hAnsi="Calibri" w:cs="Calibri"/>
          <w:b/>
          <w:lang w:eastAsia="ar-SA" w:bidi="hi-IN"/>
          <w14:ligatures w14:val="none"/>
        </w:rPr>
      </w:pPr>
    </w:p>
    <w:p w14:paraId="2DF1ADFA" w14:textId="77777777" w:rsidR="003E1A28" w:rsidRPr="003E1A28" w:rsidRDefault="003E1A28" w:rsidP="003E1A28">
      <w:pPr>
        <w:widowControl w:val="0"/>
        <w:spacing w:after="0" w:line="360" w:lineRule="auto"/>
        <w:jc w:val="both"/>
        <w:textAlignment w:val="baseline"/>
        <w:rPr>
          <w:rFonts w:ascii="Calibri" w:eastAsia="SimSun" w:hAnsi="Calibri" w:cs="Calibri"/>
          <w:b/>
          <w:lang w:eastAsia="ar-SA" w:bidi="hi-IN"/>
          <w14:ligatures w14:val="none"/>
        </w:rPr>
      </w:pPr>
    </w:p>
    <w:p w14:paraId="2BAC1AE6" w14:textId="77777777" w:rsidR="003E1A28" w:rsidRPr="003E1A28" w:rsidRDefault="003E1A28" w:rsidP="003E1A28">
      <w:pPr>
        <w:widowControl w:val="0"/>
        <w:spacing w:after="0" w:line="360" w:lineRule="auto"/>
        <w:jc w:val="center"/>
        <w:textAlignment w:val="baseline"/>
        <w:rPr>
          <w:rFonts w:ascii="Calibri" w:eastAsia="SimSun" w:hAnsi="Calibri" w:cs="Calibri"/>
          <w:b/>
          <w:lang w:eastAsia="ar-SA" w:bidi="hi-IN"/>
          <w14:ligatures w14:val="none"/>
        </w:rPr>
      </w:pPr>
      <w:r w:rsidRPr="003E1A28">
        <w:rPr>
          <w:rFonts w:ascii="Calibri" w:eastAsia="SimSun" w:hAnsi="Calibri" w:cs="Calibri"/>
          <w:b/>
          <w:lang w:eastAsia="ar-SA" w:bidi="hi-IN"/>
          <w14:ligatures w14:val="none"/>
        </w:rPr>
        <w:t>są aktualne* / nie są aktualne *</w:t>
      </w:r>
    </w:p>
    <w:p w14:paraId="0490C38C" w14:textId="77777777" w:rsidR="003E1A28" w:rsidRPr="003E1A28" w:rsidRDefault="003E1A28" w:rsidP="003E1A28">
      <w:pPr>
        <w:widowControl w:val="0"/>
        <w:spacing w:after="0" w:line="360" w:lineRule="auto"/>
        <w:jc w:val="both"/>
        <w:textAlignment w:val="baseline"/>
        <w:rPr>
          <w:rFonts w:ascii="Calibri" w:eastAsia="SimSun" w:hAnsi="Calibri" w:cs="Calibri"/>
          <w:b/>
          <w:lang w:eastAsia="ar-SA" w:bidi="hi-IN"/>
          <w14:ligatures w14:val="none"/>
        </w:rPr>
      </w:pPr>
    </w:p>
    <w:p w14:paraId="40AA8B1B" w14:textId="77777777" w:rsidR="003E1A28" w:rsidRPr="003E1A28" w:rsidRDefault="003E1A28" w:rsidP="003E1A28">
      <w:pPr>
        <w:widowControl w:val="0"/>
        <w:spacing w:after="0" w:line="360" w:lineRule="auto"/>
        <w:jc w:val="both"/>
        <w:textAlignment w:val="baseline"/>
        <w:rPr>
          <w:rFonts w:ascii="Calibri" w:eastAsia="SimSun" w:hAnsi="Calibri" w:cs="Calibri"/>
          <w:b/>
          <w:bCs/>
          <w:lang w:eastAsia="ar-SA"/>
          <w14:ligatures w14:val="none"/>
        </w:rPr>
      </w:pPr>
      <w:r w:rsidRPr="003E1A28">
        <w:rPr>
          <w:rFonts w:ascii="Calibri" w:eastAsia="SimSun" w:hAnsi="Calibri" w:cs="Calibri"/>
          <w:b/>
          <w:bCs/>
          <w:i/>
          <w:iCs/>
          <w:spacing w:val="2"/>
          <w:lang w:eastAsia="ar-SA"/>
          <w14:ligatures w14:val="none"/>
        </w:rPr>
        <w:t>*  -niepotrzebne skreślić</w:t>
      </w:r>
    </w:p>
    <w:p w14:paraId="69A75BF4" w14:textId="77777777" w:rsidR="003E1A28" w:rsidRPr="003E1A28" w:rsidRDefault="003E1A28" w:rsidP="003E1A28">
      <w:pPr>
        <w:widowControl w:val="0"/>
        <w:suppressAutoHyphens/>
        <w:spacing w:after="0" w:line="360" w:lineRule="auto"/>
        <w:jc w:val="both"/>
        <w:textAlignment w:val="baseline"/>
        <w:rPr>
          <w:rFonts w:ascii="Calibri" w:eastAsia="SimSun" w:hAnsi="Calibri" w:cs="Calibri"/>
          <w:b/>
          <w:bCs/>
          <w:lang w:eastAsia="ar-SA"/>
          <w14:ligatures w14:val="none"/>
        </w:rPr>
      </w:pPr>
    </w:p>
    <w:p w14:paraId="547F94FA" w14:textId="77777777" w:rsidR="003E1A28" w:rsidRPr="003E1A28" w:rsidRDefault="003E1A28" w:rsidP="003E1A28">
      <w:pPr>
        <w:widowControl w:val="0"/>
        <w:suppressAutoHyphens/>
        <w:spacing w:after="0" w:line="360" w:lineRule="auto"/>
        <w:jc w:val="both"/>
        <w:textAlignment w:val="baseline"/>
        <w:rPr>
          <w:rFonts w:ascii="Calibri" w:eastAsia="SimSun" w:hAnsi="Calibri" w:cs="Calibri"/>
          <w:b/>
          <w:bCs/>
          <w:highlight w:val="yellow"/>
          <w:lang w:eastAsia="ar-SA"/>
          <w14:ligatures w14:val="none"/>
        </w:rPr>
      </w:pPr>
    </w:p>
    <w:p w14:paraId="3D8325E5" w14:textId="77777777" w:rsidR="003E1A28" w:rsidRPr="003E1A28" w:rsidRDefault="003E1A28" w:rsidP="003E1A28">
      <w:pPr>
        <w:tabs>
          <w:tab w:val="left" w:pos="3960"/>
        </w:tabs>
        <w:spacing w:after="0" w:line="360" w:lineRule="auto"/>
        <w:ind w:right="-648"/>
        <w:rPr>
          <w:rFonts w:ascii="Calibri" w:eastAsia="Times New Roman" w:hAnsi="Calibri" w:cs="Calibri"/>
          <w:kern w:val="0"/>
          <w:highlight w:val="yellow"/>
          <w:lang w:eastAsia="pl-PL"/>
          <w14:ligatures w14:val="none"/>
        </w:rPr>
      </w:pPr>
    </w:p>
    <w:p w14:paraId="6B518B52" w14:textId="77777777" w:rsidR="003E1A28" w:rsidRPr="003E1A28" w:rsidRDefault="003E1A28" w:rsidP="003E1A28">
      <w:pPr>
        <w:tabs>
          <w:tab w:val="left" w:pos="3960"/>
        </w:tabs>
        <w:spacing w:after="0" w:line="360" w:lineRule="auto"/>
        <w:ind w:right="-648"/>
        <w:rPr>
          <w:rFonts w:ascii="Calibri" w:eastAsia="Times New Roman" w:hAnsi="Calibri" w:cs="Calibri"/>
          <w:kern w:val="0"/>
          <w:highlight w:val="yellow"/>
          <w:lang w:eastAsia="pl-PL"/>
          <w14:ligatures w14:val="none"/>
        </w:rPr>
      </w:pPr>
    </w:p>
    <w:p w14:paraId="325AAD6B" w14:textId="77777777" w:rsidR="003E1A28" w:rsidRPr="003E1A28" w:rsidRDefault="003E1A28" w:rsidP="003E1A28">
      <w:pPr>
        <w:tabs>
          <w:tab w:val="left" w:pos="3960"/>
        </w:tabs>
        <w:spacing w:after="0" w:line="360" w:lineRule="auto"/>
        <w:ind w:right="-648"/>
        <w:rPr>
          <w:rFonts w:ascii="Calibri" w:eastAsia="Times New Roman" w:hAnsi="Calibri" w:cs="Calibri"/>
          <w:kern w:val="0"/>
          <w:highlight w:val="yellow"/>
          <w:lang w:eastAsia="pl-PL"/>
          <w14:ligatures w14:val="none"/>
        </w:rPr>
      </w:pPr>
    </w:p>
    <w:p w14:paraId="5BBBB99C" w14:textId="77777777" w:rsidR="003E1A28" w:rsidRPr="003E1A28" w:rsidRDefault="003E1A28" w:rsidP="003E1A28">
      <w:pPr>
        <w:tabs>
          <w:tab w:val="left" w:pos="3960"/>
        </w:tabs>
        <w:spacing w:after="0" w:line="360" w:lineRule="auto"/>
        <w:ind w:right="-648"/>
        <w:rPr>
          <w:rFonts w:ascii="Calibri" w:eastAsia="Times New Roman" w:hAnsi="Calibri" w:cs="Calibri"/>
          <w:kern w:val="0"/>
          <w:highlight w:val="yellow"/>
          <w:lang w:eastAsia="pl-PL"/>
          <w14:ligatures w14:val="none"/>
        </w:rPr>
      </w:pPr>
    </w:p>
    <w:p w14:paraId="4BCC8A69" w14:textId="77777777" w:rsidR="003E1A28" w:rsidRPr="003E1A28" w:rsidRDefault="003E1A28" w:rsidP="003E1A28">
      <w:pPr>
        <w:tabs>
          <w:tab w:val="left" w:pos="3960"/>
        </w:tabs>
        <w:spacing w:after="0" w:line="360" w:lineRule="auto"/>
        <w:ind w:right="-648"/>
        <w:rPr>
          <w:rFonts w:ascii="Calibri" w:eastAsia="Times New Roman" w:hAnsi="Calibri" w:cs="Calibri"/>
          <w:kern w:val="0"/>
          <w:highlight w:val="yellow"/>
          <w:lang w:eastAsia="pl-PL"/>
          <w14:ligatures w14:val="none"/>
        </w:rPr>
      </w:pPr>
    </w:p>
    <w:p w14:paraId="00E6B7D6" w14:textId="77777777" w:rsidR="003E1A28" w:rsidRPr="003E1A28" w:rsidRDefault="003E1A28" w:rsidP="003E1A28">
      <w:pPr>
        <w:tabs>
          <w:tab w:val="left" w:pos="3960"/>
        </w:tabs>
        <w:spacing w:after="0" w:line="360" w:lineRule="auto"/>
        <w:ind w:right="-648"/>
        <w:rPr>
          <w:rFonts w:ascii="Calibri" w:eastAsia="Times New Roman" w:hAnsi="Calibri" w:cs="Calibri"/>
          <w:kern w:val="0"/>
          <w:highlight w:val="yellow"/>
          <w:lang w:eastAsia="pl-PL"/>
          <w14:ligatures w14:val="none"/>
        </w:rPr>
      </w:pPr>
    </w:p>
    <w:p w14:paraId="2E27507B" w14:textId="77777777" w:rsidR="003E1A28" w:rsidRPr="003E1A28" w:rsidRDefault="003E1A28" w:rsidP="003E1A28">
      <w:pPr>
        <w:tabs>
          <w:tab w:val="left" w:pos="3960"/>
        </w:tabs>
        <w:spacing w:after="0" w:line="360" w:lineRule="auto"/>
        <w:ind w:right="-648"/>
        <w:rPr>
          <w:rFonts w:ascii="Calibri" w:eastAsia="Times New Roman" w:hAnsi="Calibri" w:cs="Calibri"/>
          <w:kern w:val="0"/>
          <w:highlight w:val="yellow"/>
          <w:lang w:eastAsia="pl-PL"/>
          <w14:ligatures w14:val="none"/>
        </w:rPr>
      </w:pPr>
    </w:p>
    <w:p w14:paraId="354739F4" w14:textId="77777777" w:rsidR="003E1A28" w:rsidRPr="003E1A28" w:rsidRDefault="003E1A28" w:rsidP="003E1A28">
      <w:pPr>
        <w:tabs>
          <w:tab w:val="left" w:pos="3960"/>
        </w:tabs>
        <w:spacing w:after="0" w:line="360" w:lineRule="auto"/>
        <w:ind w:right="-648"/>
        <w:rPr>
          <w:rFonts w:ascii="Calibri" w:eastAsia="Times New Roman" w:hAnsi="Calibri" w:cs="Calibri"/>
          <w:kern w:val="0"/>
          <w:highlight w:val="yellow"/>
          <w:lang w:eastAsia="pl-PL"/>
          <w14:ligatures w14:val="none"/>
        </w:rPr>
      </w:pPr>
    </w:p>
    <w:p w14:paraId="08871E9F" w14:textId="77777777" w:rsidR="003E1A28" w:rsidRPr="003E1A28" w:rsidRDefault="003E1A28" w:rsidP="003E1A28">
      <w:pPr>
        <w:tabs>
          <w:tab w:val="left" w:pos="3960"/>
        </w:tabs>
        <w:spacing w:after="0" w:line="360" w:lineRule="auto"/>
        <w:ind w:right="-648"/>
        <w:rPr>
          <w:rFonts w:ascii="Calibri" w:eastAsia="Times New Roman" w:hAnsi="Calibri" w:cs="Calibri"/>
          <w:kern w:val="0"/>
          <w:highlight w:val="yellow"/>
          <w:lang w:eastAsia="pl-PL"/>
          <w14:ligatures w14:val="none"/>
        </w:rPr>
      </w:pPr>
    </w:p>
    <w:p w14:paraId="42AE74D8" w14:textId="77777777" w:rsidR="003E1A28" w:rsidRPr="003E1A28" w:rsidRDefault="003E1A28" w:rsidP="003E1A28">
      <w:pPr>
        <w:keepNext/>
        <w:pageBreakBefore/>
        <w:widowControl w:val="0"/>
        <w:tabs>
          <w:tab w:val="left" w:pos="0"/>
          <w:tab w:val="left" w:pos="576"/>
        </w:tabs>
        <w:spacing w:after="0" w:line="360" w:lineRule="auto"/>
        <w:jc w:val="right"/>
        <w:textAlignment w:val="baseline"/>
        <w:rPr>
          <w:rFonts w:ascii="Calibri" w:eastAsia="SimSun" w:hAnsi="Calibri" w:cs="Calibri"/>
          <w:b/>
          <w:bCs/>
          <w:lang w:eastAsia="pl-PL"/>
          <w14:ligatures w14:val="none"/>
        </w:rPr>
      </w:pPr>
      <w:r w:rsidRPr="003E1A28">
        <w:rPr>
          <w:rFonts w:ascii="Calibri" w:eastAsia="SimSun" w:hAnsi="Calibri" w:cs="Calibri"/>
          <w:b/>
          <w:bCs/>
          <w:i/>
          <w:iCs/>
          <w:lang w:eastAsia="pl-PL"/>
          <w14:ligatures w14:val="none"/>
        </w:rPr>
        <w:lastRenderedPageBreak/>
        <w:t>Załącznik nr 4 do SWZ – O</w:t>
      </w:r>
      <w:r w:rsidRPr="003E1A28">
        <w:rPr>
          <w:rFonts w:ascii="Calibri" w:eastAsia="SimSun" w:hAnsi="Calibri" w:cs="Calibri"/>
          <w:b/>
          <w:bCs/>
          <w:lang w:eastAsia="pl-PL"/>
          <w14:ligatures w14:val="none"/>
        </w:rPr>
        <w:t xml:space="preserve">świadczenie </w:t>
      </w:r>
      <w:r w:rsidRPr="003E1A28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o braku przynależności do tej samej grupy kapitałowej</w:t>
      </w:r>
    </w:p>
    <w:p w14:paraId="39C551B5" w14:textId="77777777" w:rsidR="003E1A28" w:rsidRPr="003E1A28" w:rsidRDefault="003E1A28" w:rsidP="003E1A28">
      <w:pPr>
        <w:widowControl w:val="0"/>
        <w:spacing w:after="0" w:line="360" w:lineRule="auto"/>
        <w:textAlignment w:val="baseline"/>
        <w:rPr>
          <w:rFonts w:ascii="Calibri" w:eastAsia="SimSun" w:hAnsi="Calibri" w:cs="Calibri"/>
          <w:lang w:eastAsia="pl-PL"/>
          <w14:ligatures w14:val="none"/>
        </w:rPr>
      </w:pPr>
      <w:r w:rsidRPr="003E1A28">
        <w:rPr>
          <w:rFonts w:ascii="Calibri" w:eastAsia="SimSun" w:hAnsi="Calibri" w:cs="Calibri"/>
          <w:lang w:eastAsia="pl-PL"/>
          <w14:ligatures w14:val="none"/>
        </w:rPr>
        <w:t>.............................................</w:t>
      </w:r>
    </w:p>
    <w:p w14:paraId="61DC56A2" w14:textId="77777777" w:rsidR="003E1A28" w:rsidRPr="003E1A28" w:rsidRDefault="003E1A28" w:rsidP="003E1A28">
      <w:pPr>
        <w:widowControl w:val="0"/>
        <w:spacing w:after="0" w:line="360" w:lineRule="auto"/>
        <w:textAlignment w:val="baseline"/>
        <w:rPr>
          <w:rFonts w:ascii="Calibri" w:eastAsia="SimSun" w:hAnsi="Calibri" w:cs="Calibri"/>
          <w:b/>
          <w:lang w:eastAsia="pl-PL"/>
          <w14:ligatures w14:val="none"/>
        </w:rPr>
      </w:pPr>
      <w:r w:rsidRPr="003E1A28">
        <w:rPr>
          <w:rFonts w:ascii="Calibri" w:eastAsia="SimSun" w:hAnsi="Calibri" w:cs="Calibri"/>
          <w:i/>
          <w:iCs/>
          <w:lang w:eastAsia="pl-PL"/>
          <w14:ligatures w14:val="none"/>
        </w:rPr>
        <w:t>nazwa i adres Wykonawcy</w:t>
      </w:r>
    </w:p>
    <w:p w14:paraId="5CF46270" w14:textId="77777777" w:rsidR="003E1A28" w:rsidRPr="003E1A28" w:rsidRDefault="003E1A28" w:rsidP="003E1A28">
      <w:pPr>
        <w:widowControl w:val="0"/>
        <w:spacing w:after="0" w:line="360" w:lineRule="auto"/>
        <w:textAlignment w:val="baseline"/>
        <w:rPr>
          <w:rFonts w:ascii="Calibri" w:eastAsia="SimSun" w:hAnsi="Calibri" w:cs="Calibri"/>
          <w:b/>
          <w:lang w:eastAsia="pl-PL"/>
          <w14:ligatures w14:val="none"/>
        </w:rPr>
      </w:pPr>
    </w:p>
    <w:p w14:paraId="26713782" w14:textId="77777777" w:rsidR="003E1A28" w:rsidRPr="003E1A28" w:rsidRDefault="003E1A28" w:rsidP="003E1A28">
      <w:pPr>
        <w:widowControl w:val="0"/>
        <w:spacing w:after="0" w:line="360" w:lineRule="auto"/>
        <w:jc w:val="center"/>
        <w:textAlignment w:val="baseline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3E1A28">
        <w:rPr>
          <w:rFonts w:ascii="Calibri" w:eastAsia="SimSun" w:hAnsi="Calibri" w:cs="Calibri"/>
          <w:b/>
          <w:lang w:eastAsia="pl-PL"/>
          <w14:ligatures w14:val="none"/>
        </w:rPr>
        <w:t xml:space="preserve">OŚWIADCZENIE </w:t>
      </w:r>
      <w:r w:rsidRPr="003E1A28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WYKONAWCY</w:t>
      </w:r>
    </w:p>
    <w:p w14:paraId="606B4161" w14:textId="77777777" w:rsidR="003E1A28" w:rsidRPr="003E1A28" w:rsidRDefault="003E1A28" w:rsidP="003E1A28">
      <w:pPr>
        <w:tabs>
          <w:tab w:val="left" w:pos="3960"/>
        </w:tabs>
        <w:spacing w:after="0" w:line="360" w:lineRule="auto"/>
        <w:ind w:right="-29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E1A28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 zakresie art. 108 ust. 1 pkt 5 ustawy PZP, o braku przynależności do tej samej grupy kapitałowej w rozumieniu ustawy z dnia 16 lutego 2007 r. o ochronie konkurencji i konsumentów </w:t>
      </w:r>
      <w:bookmarkStart w:id="13" w:name="_Hlk72757435"/>
      <w:r w:rsidRPr="003E1A28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(tj. Dz. U. z 2024 r. poz. 594 ze zm.), z innym Wykonawcą, który złożył odrębną ofertę, albo oświadczenia o przynależności </w:t>
      </w:r>
      <w:bookmarkStart w:id="14" w:name="_Hlk72757723"/>
      <w:r w:rsidRPr="003E1A28">
        <w:rPr>
          <w:rFonts w:ascii="Calibri" w:eastAsia="Times New Roman" w:hAnsi="Calibri" w:cs="Calibri"/>
          <w:kern w:val="0"/>
          <w:lang w:eastAsia="pl-PL"/>
          <w14:ligatures w14:val="none"/>
        </w:rPr>
        <w:t>do tej samej grupy kapitałowej wraz z dokumentami lub informacjami potwierdzającymi przygotowanie oferty, niezależnie od innego wykonawcy należącego do tej samej grupy kapitałowej.</w:t>
      </w:r>
    </w:p>
    <w:bookmarkEnd w:id="13"/>
    <w:bookmarkEnd w:id="14"/>
    <w:p w14:paraId="0DB80733" w14:textId="77777777" w:rsidR="003E1A28" w:rsidRPr="003E1A28" w:rsidRDefault="003E1A28" w:rsidP="003E1A28">
      <w:pPr>
        <w:widowControl w:val="0"/>
        <w:spacing w:after="0" w:line="360" w:lineRule="auto"/>
        <w:jc w:val="both"/>
        <w:textAlignment w:val="baseline"/>
        <w:rPr>
          <w:rFonts w:ascii="Calibri" w:eastAsia="SimSun" w:hAnsi="Calibri" w:cs="Calibri"/>
          <w:b/>
          <w:highlight w:val="yellow"/>
          <w:lang w:eastAsia="pl-PL"/>
          <w14:ligatures w14:val="none"/>
        </w:rPr>
      </w:pPr>
    </w:p>
    <w:p w14:paraId="67F8E4A6" w14:textId="77777777" w:rsidR="003E1A28" w:rsidRPr="003E1A28" w:rsidRDefault="003E1A28" w:rsidP="003E1A28">
      <w:pPr>
        <w:spacing w:after="0" w:line="360" w:lineRule="auto"/>
        <w:rPr>
          <w:rFonts w:ascii="Calibri" w:eastAsia="Lucida Sans Unicode" w:hAnsi="Calibri" w:cs="Calibri"/>
          <w:b/>
          <w:bCs/>
          <w:kern w:val="0"/>
          <w:lang w:eastAsia="pl-PL"/>
          <w14:ligatures w14:val="none"/>
        </w:rPr>
      </w:pPr>
      <w:r w:rsidRPr="003E1A28">
        <w:rPr>
          <w:rFonts w:ascii="Calibri" w:eastAsia="SimSun" w:hAnsi="Calibri" w:cs="Calibri"/>
          <w:b/>
          <w:lang w:eastAsia="hi-IN" w:bidi="hi-IN"/>
          <w14:ligatures w14:val="none"/>
        </w:rPr>
        <w:t>Dotyczy</w:t>
      </w:r>
      <w:r w:rsidRPr="003E1A28">
        <w:rPr>
          <w:rFonts w:ascii="Calibri" w:eastAsia="SimSun" w:hAnsi="Calibri" w:cs="Calibri"/>
          <w:b/>
          <w:lang w:val="x-none" w:eastAsia="hi-IN" w:bidi="hi-IN"/>
          <w14:ligatures w14:val="none"/>
        </w:rPr>
        <w:t xml:space="preserve"> postępowani</w:t>
      </w:r>
      <w:r w:rsidRPr="003E1A28">
        <w:rPr>
          <w:rFonts w:ascii="Calibri" w:eastAsia="SimSun" w:hAnsi="Calibri" w:cs="Calibri"/>
          <w:b/>
          <w:lang w:eastAsia="hi-IN" w:bidi="hi-IN"/>
          <w14:ligatures w14:val="none"/>
        </w:rPr>
        <w:t>a</w:t>
      </w:r>
      <w:r w:rsidRPr="003E1A28">
        <w:rPr>
          <w:rFonts w:ascii="Calibri" w:eastAsia="SimSun" w:hAnsi="Calibri" w:cs="Calibri"/>
          <w:b/>
          <w:lang w:val="x-none" w:eastAsia="hi-IN" w:bidi="hi-IN"/>
          <w14:ligatures w14:val="none"/>
        </w:rPr>
        <w:t xml:space="preserve"> o udzielenie zamówienia publicznego </w:t>
      </w:r>
      <w:r w:rsidRPr="003E1A28">
        <w:rPr>
          <w:rFonts w:ascii="Calibri" w:eastAsia="Times New Roman" w:hAnsi="Calibri" w:cs="Calibri"/>
          <w:b/>
          <w:lang w:eastAsia="pl-PL"/>
          <w14:ligatures w14:val="none"/>
        </w:rPr>
        <w:t>na</w:t>
      </w:r>
      <w:r w:rsidRPr="003E1A28">
        <w:rPr>
          <w:rFonts w:ascii="Calibri" w:eastAsia="Times New Roman" w:hAnsi="Calibri" w:cs="Calibri"/>
          <w:bCs/>
          <w:lang w:eastAsia="pl-PL"/>
          <w14:ligatures w14:val="none"/>
        </w:rPr>
        <w:t xml:space="preserve"> </w:t>
      </w:r>
      <w:r w:rsidRPr="003E1A28">
        <w:rPr>
          <w:rFonts w:ascii="Calibri" w:eastAsia="Times New Roman" w:hAnsi="Calibri" w:cs="Calibri"/>
          <w:b/>
          <w:bCs/>
          <w:i/>
          <w:iCs/>
          <w:kern w:val="0"/>
          <w:lang w:eastAsia="pl-PL"/>
          <w14:ligatures w14:val="none"/>
        </w:rPr>
        <w:t xml:space="preserve">dostawę wyrobów medycznych – sprzętu  jednorazowego użytku, </w:t>
      </w:r>
      <w:proofErr w:type="spellStart"/>
      <w:r w:rsidRPr="003E1A28">
        <w:rPr>
          <w:rFonts w:ascii="Calibri" w:eastAsia="Times New Roman" w:hAnsi="Calibri" w:cs="Calibri"/>
          <w:b/>
          <w:bCs/>
          <w:i/>
          <w:iCs/>
          <w:kern w:val="0"/>
          <w:lang w:eastAsia="pl-PL"/>
          <w14:ligatures w14:val="none"/>
        </w:rPr>
        <w:t>obłożeń</w:t>
      </w:r>
      <w:proofErr w:type="spellEnd"/>
      <w:r w:rsidRPr="003E1A28">
        <w:rPr>
          <w:rFonts w:ascii="Calibri" w:eastAsia="Times New Roman" w:hAnsi="Calibri" w:cs="Calibri"/>
          <w:b/>
          <w:bCs/>
          <w:i/>
          <w:iCs/>
          <w:kern w:val="0"/>
          <w:lang w:eastAsia="pl-PL"/>
          <w14:ligatures w14:val="none"/>
        </w:rPr>
        <w:t xml:space="preserve"> operacyjnych i materiałów </w:t>
      </w:r>
      <w:proofErr w:type="spellStart"/>
      <w:r w:rsidRPr="003E1A28">
        <w:rPr>
          <w:rFonts w:ascii="Calibri" w:eastAsia="Times New Roman" w:hAnsi="Calibri" w:cs="Calibri"/>
          <w:b/>
          <w:bCs/>
          <w:i/>
          <w:iCs/>
          <w:kern w:val="0"/>
          <w:lang w:eastAsia="pl-PL"/>
          <w14:ligatures w14:val="none"/>
        </w:rPr>
        <w:t>szewnych</w:t>
      </w:r>
      <w:proofErr w:type="spellEnd"/>
      <w:r w:rsidRPr="003E1A28">
        <w:rPr>
          <w:rFonts w:ascii="Calibri" w:eastAsia="Times New Roman" w:hAnsi="Calibri" w:cs="Calibri"/>
          <w:b/>
          <w:bCs/>
          <w:i/>
          <w:iCs/>
          <w:kern w:val="0"/>
          <w:lang w:eastAsia="pl-PL"/>
          <w14:ligatures w14:val="none"/>
        </w:rPr>
        <w:t xml:space="preserve"> </w:t>
      </w:r>
      <w:r w:rsidRPr="003E1A28">
        <w:rPr>
          <w:rFonts w:ascii="Calibri" w:eastAsia="SimSun" w:hAnsi="Calibri" w:cs="Calibri"/>
          <w:b/>
          <w:bCs/>
          <w:i/>
          <w:iCs/>
          <w:kern w:val="0"/>
          <w:lang w:eastAsia="pl-PL" w:bidi="hi-IN"/>
          <w14:ligatures w14:val="none"/>
        </w:rPr>
        <w:t xml:space="preserve">dla </w:t>
      </w:r>
      <w:r w:rsidRPr="003E1A28">
        <w:rPr>
          <w:rFonts w:ascii="Calibri" w:eastAsia="Times New Roman" w:hAnsi="Calibri" w:cs="Calibri"/>
          <w:b/>
          <w:bCs/>
          <w:i/>
          <w:iCs/>
          <w:kern w:val="0"/>
          <w:lang w:eastAsia="pl-PL" w:bidi="hi-IN"/>
          <w14:ligatures w14:val="none"/>
        </w:rPr>
        <w:t>Szpitala Wojewódzkiego im. Kardynała Stefana Wyszyńskiego w Łomży,</w:t>
      </w:r>
      <w:r w:rsidRPr="003E1A28">
        <w:rPr>
          <w:rFonts w:ascii="Calibri" w:eastAsia="Lucida Sans Unicode" w:hAnsi="Calibri" w:cs="Calibri"/>
          <w:b/>
          <w:bCs/>
          <w:kern w:val="0"/>
          <w:lang w:eastAsia="pl-PL"/>
          <w14:ligatures w14:val="none"/>
        </w:rPr>
        <w:t xml:space="preserve"> </w:t>
      </w:r>
    </w:p>
    <w:p w14:paraId="5268AC30" w14:textId="77777777" w:rsidR="003E1A28" w:rsidRPr="003E1A28" w:rsidRDefault="003E1A28" w:rsidP="003E1A28">
      <w:pPr>
        <w:spacing w:after="0" w:line="360" w:lineRule="auto"/>
        <w:rPr>
          <w:rFonts w:ascii="Calibri" w:eastAsia="Lucida Sans Unicode" w:hAnsi="Calibri" w:cs="Calibri"/>
          <w:b/>
          <w:bCs/>
          <w:color w:val="000000"/>
          <w:kern w:val="0"/>
          <w:lang w:eastAsia="pl-PL"/>
          <w14:ligatures w14:val="none"/>
        </w:rPr>
      </w:pPr>
      <w:r w:rsidRPr="003E1A28">
        <w:rPr>
          <w:rFonts w:ascii="Calibri" w:eastAsia="Lucida Sans Unicode" w:hAnsi="Calibri" w:cs="Calibri"/>
          <w:b/>
          <w:bCs/>
          <w:kern w:val="0"/>
          <w:lang w:eastAsia="pl-PL"/>
          <w14:ligatures w14:val="none"/>
        </w:rPr>
        <w:t>znak sprawy</w:t>
      </w:r>
      <w:r w:rsidRPr="003E1A28">
        <w:rPr>
          <w:rFonts w:ascii="Calibri" w:eastAsia="Lucida Sans Unicode" w:hAnsi="Calibri" w:cs="Calibri"/>
          <w:b/>
          <w:bCs/>
          <w:color w:val="000000"/>
          <w:kern w:val="0"/>
          <w:lang w:eastAsia="pl-PL"/>
          <w14:ligatures w14:val="none"/>
        </w:rPr>
        <w:t>: ZT-SZP-226/01/92/2025.</w:t>
      </w:r>
    </w:p>
    <w:p w14:paraId="14A29F42" w14:textId="77777777" w:rsidR="003E1A28" w:rsidRPr="003E1A28" w:rsidRDefault="003E1A28" w:rsidP="003E1A28">
      <w:pPr>
        <w:widowControl w:val="0"/>
        <w:suppressAutoHyphens/>
        <w:spacing w:after="0" w:line="360" w:lineRule="auto"/>
        <w:jc w:val="both"/>
        <w:rPr>
          <w:rFonts w:ascii="Calibri" w:eastAsia="SimSun" w:hAnsi="Calibri" w:cs="Calibri"/>
          <w:lang w:eastAsia="zh-CN"/>
          <w14:ligatures w14:val="none"/>
        </w:rPr>
      </w:pPr>
    </w:p>
    <w:p w14:paraId="3DC45715" w14:textId="77777777" w:rsidR="003E1A28" w:rsidRPr="003E1A28" w:rsidRDefault="003E1A28" w:rsidP="003E1A28">
      <w:pPr>
        <w:spacing w:after="0" w:line="360" w:lineRule="auto"/>
        <w:ind w:right="113"/>
        <w:jc w:val="both"/>
        <w:rPr>
          <w:rFonts w:ascii="Calibri" w:eastAsia="SimSun" w:hAnsi="Calibri" w:cs="Calibri"/>
          <w:color w:val="000000"/>
          <w:lang w:eastAsia="zh-CN"/>
          <w14:ligatures w14:val="none"/>
        </w:rPr>
      </w:pPr>
      <w:r w:rsidRPr="003E1A28">
        <w:rPr>
          <w:rFonts w:ascii="Calibri" w:eastAsia="SimSun" w:hAnsi="Calibri" w:cs="Calibri"/>
          <w:lang w:eastAsia="zh-CN"/>
          <w14:ligatures w14:val="none"/>
        </w:rPr>
        <w:t>w imieniu:</w:t>
      </w:r>
    </w:p>
    <w:p w14:paraId="304D8BA2" w14:textId="77777777" w:rsidR="003E1A28" w:rsidRPr="003E1A28" w:rsidRDefault="003E1A28" w:rsidP="003E1A28">
      <w:pPr>
        <w:widowControl w:val="0"/>
        <w:suppressAutoHyphens/>
        <w:spacing w:after="0" w:line="360" w:lineRule="auto"/>
        <w:ind w:firstLine="709"/>
        <w:jc w:val="both"/>
        <w:rPr>
          <w:rFonts w:ascii="Calibri" w:eastAsia="SimSun" w:hAnsi="Calibri" w:cs="Calibri"/>
          <w:i/>
          <w:iCs/>
          <w:color w:val="000000"/>
          <w:lang w:eastAsia="zh-CN"/>
          <w14:ligatures w14:val="none"/>
        </w:rPr>
      </w:pPr>
      <w:r w:rsidRPr="003E1A28">
        <w:rPr>
          <w:rFonts w:ascii="Calibri" w:eastAsia="SimSun" w:hAnsi="Calibri" w:cs="Calibri"/>
          <w:i/>
          <w:iCs/>
          <w:color w:val="000000"/>
          <w:lang w:eastAsia="zh-CN"/>
          <w14:ligatures w14:val="none"/>
        </w:rPr>
        <w:t>.............................................................................................................................</w:t>
      </w:r>
    </w:p>
    <w:p w14:paraId="29F298E0" w14:textId="77777777" w:rsidR="003E1A28" w:rsidRPr="003E1A28" w:rsidRDefault="003E1A28" w:rsidP="003E1A28">
      <w:pPr>
        <w:widowControl w:val="0"/>
        <w:suppressAutoHyphens/>
        <w:spacing w:after="0" w:line="360" w:lineRule="auto"/>
        <w:ind w:firstLine="709"/>
        <w:jc w:val="center"/>
        <w:rPr>
          <w:rFonts w:ascii="Calibri" w:eastAsia="SimSun" w:hAnsi="Calibri" w:cs="Calibri"/>
          <w:i/>
          <w:iCs/>
          <w:color w:val="000000"/>
          <w:lang w:eastAsia="zh-CN"/>
          <w14:ligatures w14:val="none"/>
        </w:rPr>
      </w:pPr>
      <w:r w:rsidRPr="003E1A28">
        <w:rPr>
          <w:rFonts w:ascii="Calibri" w:eastAsia="SimSun" w:hAnsi="Calibri" w:cs="Calibri"/>
          <w:i/>
          <w:iCs/>
          <w:color w:val="000000"/>
          <w:lang w:eastAsia="zh-CN"/>
          <w14:ligatures w14:val="none"/>
        </w:rPr>
        <w:t>(nazwa i adres Wykonawcy)</w:t>
      </w:r>
    </w:p>
    <w:p w14:paraId="5ADF86BD" w14:textId="77777777" w:rsidR="003E1A28" w:rsidRPr="003E1A28" w:rsidRDefault="003E1A28" w:rsidP="003E1A28">
      <w:pPr>
        <w:widowControl w:val="0"/>
        <w:suppressAutoHyphens/>
        <w:spacing w:after="0" w:line="360" w:lineRule="auto"/>
        <w:jc w:val="both"/>
        <w:rPr>
          <w:rFonts w:ascii="Calibri" w:eastAsia="SimSun" w:hAnsi="Calibri" w:cs="Calibri"/>
          <w:b/>
          <w:bCs/>
          <w:color w:val="000000"/>
          <w:lang w:eastAsia="zh-CN"/>
          <w14:ligatures w14:val="none"/>
        </w:rPr>
      </w:pPr>
      <w:r w:rsidRPr="003E1A28">
        <w:rPr>
          <w:rFonts w:ascii="Calibri" w:eastAsia="SimSun" w:hAnsi="Calibri" w:cs="Calibri"/>
          <w:b/>
          <w:bCs/>
          <w:color w:val="000000"/>
          <w:lang w:eastAsia="zh-CN"/>
          <w14:ligatures w14:val="none"/>
        </w:rPr>
        <w:t>oświadczam, że:</w:t>
      </w:r>
    </w:p>
    <w:p w14:paraId="4C40F7CC" w14:textId="77777777" w:rsidR="003E1A28" w:rsidRPr="003E1A28" w:rsidRDefault="003E1A28" w:rsidP="003E1A28">
      <w:pPr>
        <w:widowControl w:val="0"/>
        <w:numPr>
          <w:ilvl w:val="0"/>
          <w:numId w:val="9"/>
        </w:numPr>
        <w:suppressAutoHyphens/>
        <w:spacing w:after="0" w:line="360" w:lineRule="auto"/>
        <w:jc w:val="both"/>
        <w:rPr>
          <w:rFonts w:ascii="Calibri" w:eastAsia="SimSun" w:hAnsi="Calibri" w:cs="Calibri"/>
          <w:lang w:eastAsia="zh-CN"/>
          <w14:ligatures w14:val="none"/>
        </w:rPr>
      </w:pPr>
      <w:r w:rsidRPr="003E1A28">
        <w:rPr>
          <w:rFonts w:ascii="Calibri" w:eastAsia="SimSun" w:hAnsi="Calibri" w:cs="Calibri"/>
          <w:b/>
          <w:bCs/>
          <w:lang w:eastAsia="zh-CN"/>
          <w14:ligatures w14:val="none"/>
        </w:rPr>
        <w:t>* nie należę do tej samej grupy kapitałowej</w:t>
      </w:r>
      <w:r w:rsidRPr="003E1A28">
        <w:rPr>
          <w:rFonts w:ascii="Calibri" w:eastAsia="SimSun" w:hAnsi="Calibri" w:cs="Calibri"/>
          <w:lang w:eastAsia="zh-CN"/>
          <w14:ligatures w14:val="none"/>
        </w:rPr>
        <w:t xml:space="preserve">, </w:t>
      </w:r>
      <w:r w:rsidRPr="003E1A28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 rozumieniu ustawy z dnia 16 lutego 2007 r. o ochronie konkurencji i konsumentów (tj. Dz. U. z 2024 r. poz. 594 ze zm.), z innym Wykonawcą, który złożył odrębną ofertę, </w:t>
      </w:r>
    </w:p>
    <w:p w14:paraId="736F1F9A" w14:textId="77777777" w:rsidR="003E1A28" w:rsidRPr="003E1A28" w:rsidRDefault="003E1A28" w:rsidP="003E1A28">
      <w:pPr>
        <w:widowControl w:val="0"/>
        <w:numPr>
          <w:ilvl w:val="0"/>
          <w:numId w:val="9"/>
        </w:numPr>
        <w:suppressAutoHyphens/>
        <w:spacing w:after="0" w:line="360" w:lineRule="auto"/>
        <w:jc w:val="both"/>
        <w:rPr>
          <w:rFonts w:ascii="Calibri" w:eastAsia="SimSun" w:hAnsi="Calibri" w:cs="Calibri"/>
          <w:lang w:eastAsia="zh-CN"/>
          <w14:ligatures w14:val="none"/>
        </w:rPr>
      </w:pPr>
      <w:r w:rsidRPr="003E1A28">
        <w:rPr>
          <w:rFonts w:ascii="Calibri" w:eastAsia="SimSun" w:hAnsi="Calibri" w:cs="Calibri"/>
          <w:b/>
          <w:bCs/>
          <w:lang w:eastAsia="zh-CN"/>
          <w14:ligatures w14:val="none"/>
        </w:rPr>
        <w:t xml:space="preserve">* należę </w:t>
      </w:r>
      <w:r w:rsidRPr="003E1A28">
        <w:rPr>
          <w:rFonts w:ascii="Calibri" w:eastAsia="Times New Roman" w:hAnsi="Calibri" w:cs="Calibri"/>
          <w:kern w:val="0"/>
          <w:lang w:eastAsia="pl-PL"/>
          <w14:ligatures w14:val="none"/>
        </w:rPr>
        <w:t>do tej samej grupy kapitałowej</w:t>
      </w:r>
      <w:r w:rsidRPr="003E1A28">
        <w:rPr>
          <w:rFonts w:ascii="Calibri" w:eastAsia="SimSun" w:hAnsi="Calibri" w:cs="Calibri"/>
          <w:lang w:eastAsia="zh-CN"/>
          <w14:ligatures w14:val="none"/>
        </w:rPr>
        <w:t xml:space="preserve">, </w:t>
      </w:r>
      <w:r w:rsidRPr="003E1A28">
        <w:rPr>
          <w:rFonts w:ascii="Calibri" w:eastAsia="Times New Roman" w:hAnsi="Calibri" w:cs="Calibri"/>
          <w:kern w:val="0"/>
          <w:lang w:eastAsia="pl-PL"/>
          <w14:ligatures w14:val="none"/>
        </w:rPr>
        <w:t>w rozumieniu ustawy z dnia 16 lutego 2007 r. o ochronie konkurencji i konsumentów (tj. Dz. U. z 2024 r. poz. 594 ze zm.), z innym Wykonawcą, który złożył odrębną ofertę</w:t>
      </w:r>
      <w:r w:rsidRPr="003E1A28">
        <w:rPr>
          <w:rFonts w:ascii="Calibri" w:eastAsia="SimSun" w:hAnsi="Calibri" w:cs="Calibri"/>
          <w:lang w:eastAsia="zh-CN"/>
          <w14:ligatures w14:val="none"/>
        </w:rPr>
        <w:t xml:space="preserve"> oraz przedkładam </w:t>
      </w:r>
      <w:r w:rsidRPr="003E1A28">
        <w:rPr>
          <w:rFonts w:ascii="Calibri" w:eastAsia="Times New Roman" w:hAnsi="Calibri" w:cs="Calibri"/>
          <w:kern w:val="0"/>
          <w:lang w:eastAsia="pl-PL"/>
          <w14:ligatures w14:val="none"/>
        </w:rPr>
        <w:t>dokumenty / informacje potwierdzające przygotowanie oferty, niezależnie od innego Wykonawcy należącego do tej samej grupy kapitałowej.</w:t>
      </w:r>
    </w:p>
    <w:p w14:paraId="091C56A0" w14:textId="77777777" w:rsidR="003E1A28" w:rsidRPr="003E1A28" w:rsidRDefault="003E1A28" w:rsidP="003E1A28">
      <w:pPr>
        <w:widowControl w:val="0"/>
        <w:suppressAutoHyphens/>
        <w:spacing w:after="0" w:line="360" w:lineRule="auto"/>
        <w:jc w:val="both"/>
        <w:rPr>
          <w:rFonts w:ascii="Calibri" w:eastAsia="SimSun" w:hAnsi="Calibri" w:cs="Calibri"/>
          <w:i/>
          <w:iCs/>
          <w:color w:val="000000"/>
          <w:highlight w:val="yellow"/>
          <w:lang w:eastAsia="zh-CN"/>
          <w14:ligatures w14:val="none"/>
        </w:rPr>
      </w:pPr>
    </w:p>
    <w:p w14:paraId="1F33FF62" w14:textId="77777777" w:rsidR="003E1A28" w:rsidRPr="003E1A28" w:rsidRDefault="003E1A28" w:rsidP="003E1A28">
      <w:pPr>
        <w:widowControl w:val="0"/>
        <w:spacing w:after="0" w:line="360" w:lineRule="auto"/>
        <w:jc w:val="both"/>
        <w:textAlignment w:val="baseline"/>
        <w:rPr>
          <w:rFonts w:ascii="Calibri" w:eastAsia="SimSun" w:hAnsi="Calibri" w:cs="Calibri"/>
          <w:b/>
          <w:bCs/>
          <w:lang w:eastAsia="ar-SA"/>
          <w14:ligatures w14:val="none"/>
        </w:rPr>
      </w:pPr>
      <w:bookmarkStart w:id="15" w:name="Unknown2"/>
      <w:bookmarkEnd w:id="15"/>
      <w:r w:rsidRPr="003E1A28">
        <w:rPr>
          <w:rFonts w:ascii="Calibri" w:eastAsia="SimSun" w:hAnsi="Calibri" w:cs="Calibri"/>
          <w:b/>
          <w:bCs/>
          <w:i/>
          <w:iCs/>
          <w:spacing w:val="2"/>
          <w:lang w:eastAsia="ar-SA"/>
          <w14:ligatures w14:val="none"/>
        </w:rPr>
        <w:t>*  -niepotrzebne skreślić</w:t>
      </w:r>
    </w:p>
    <w:p w14:paraId="28D9227A" w14:textId="77777777" w:rsidR="003E1A28" w:rsidRPr="003E1A28" w:rsidRDefault="003E1A28" w:rsidP="003E1A28">
      <w:pPr>
        <w:widowControl w:val="0"/>
        <w:suppressAutoHyphens/>
        <w:spacing w:after="0" w:line="360" w:lineRule="auto"/>
        <w:rPr>
          <w:rFonts w:ascii="Calibri" w:eastAsia="SimSun" w:hAnsi="Calibri" w:cs="Calibri"/>
          <w:highlight w:val="yellow"/>
          <w:lang w:eastAsia="zh-CN"/>
          <w14:ligatures w14:val="none"/>
        </w:rPr>
      </w:pPr>
    </w:p>
    <w:p w14:paraId="2D0C6DED" w14:textId="77777777" w:rsidR="003E1A28" w:rsidRPr="003E1A28" w:rsidRDefault="003E1A28" w:rsidP="003E1A28">
      <w:pPr>
        <w:keepNext/>
        <w:pageBreakBefore/>
        <w:widowControl w:val="0"/>
        <w:tabs>
          <w:tab w:val="left" w:pos="0"/>
          <w:tab w:val="left" w:pos="576"/>
        </w:tabs>
        <w:spacing w:after="0" w:line="360" w:lineRule="auto"/>
        <w:jc w:val="right"/>
        <w:textAlignment w:val="baseline"/>
        <w:rPr>
          <w:rFonts w:ascii="Calibri" w:eastAsia="SimSun" w:hAnsi="Calibri" w:cs="Calibri"/>
          <w:b/>
          <w:lang w:eastAsia="pl-PL"/>
          <w14:ligatures w14:val="none"/>
        </w:rPr>
      </w:pPr>
      <w:r w:rsidRPr="003E1A28">
        <w:rPr>
          <w:rFonts w:ascii="Calibri" w:eastAsia="SimSun" w:hAnsi="Calibri" w:cs="Calibri"/>
          <w:b/>
          <w:bCs/>
          <w:i/>
          <w:iCs/>
          <w:lang w:eastAsia="pl-PL"/>
          <w14:ligatures w14:val="none"/>
        </w:rPr>
        <w:lastRenderedPageBreak/>
        <w:t>Załącznik nr 5 do SWZ</w:t>
      </w:r>
      <w:r w:rsidRPr="003E1A28">
        <w:rPr>
          <w:rFonts w:ascii="Calibri" w:eastAsia="Calibri" w:hAnsi="Calibri" w:cs="Calibri"/>
          <w:b/>
          <w:kern w:val="0"/>
          <w:lang w:eastAsia="pl-PL"/>
          <w14:ligatures w14:val="none"/>
        </w:rPr>
        <w:t xml:space="preserve"> - Oświadczenia dotyczące braku podstaw wykluczenia z postępowania</w:t>
      </w:r>
    </w:p>
    <w:p w14:paraId="50E1DB23" w14:textId="77777777" w:rsidR="003E1A28" w:rsidRPr="003E1A28" w:rsidRDefault="003E1A28" w:rsidP="003E1A28">
      <w:pPr>
        <w:spacing w:after="0" w:line="360" w:lineRule="auto"/>
        <w:rPr>
          <w:rFonts w:ascii="Calibri" w:eastAsia="Calibri" w:hAnsi="Calibri" w:cs="Calibri"/>
          <w:b/>
          <w:kern w:val="0"/>
          <w:lang w:eastAsia="pl-PL"/>
          <w14:ligatures w14:val="none"/>
        </w:rPr>
      </w:pPr>
      <w:r w:rsidRPr="003E1A28">
        <w:rPr>
          <w:rFonts w:ascii="Calibri" w:eastAsia="Calibri" w:hAnsi="Calibri" w:cs="Calibri"/>
          <w:b/>
          <w:kern w:val="0"/>
          <w:lang w:eastAsia="pl-PL"/>
          <w14:ligatures w14:val="none"/>
        </w:rPr>
        <w:t>Wykonawca:</w:t>
      </w:r>
    </w:p>
    <w:p w14:paraId="03A0B6D8" w14:textId="77777777" w:rsidR="003E1A28" w:rsidRPr="003E1A28" w:rsidRDefault="003E1A28" w:rsidP="003E1A28">
      <w:pPr>
        <w:spacing w:after="0" w:line="360" w:lineRule="auto"/>
        <w:ind w:right="5954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E1A28">
        <w:rPr>
          <w:rFonts w:ascii="Calibri" w:eastAsia="Calibri" w:hAnsi="Calibri" w:cs="Calibri"/>
          <w:kern w:val="0"/>
          <w:lang w:eastAsia="pl-PL"/>
          <w14:ligatures w14:val="none"/>
        </w:rPr>
        <w:t>………………………………</w:t>
      </w:r>
    </w:p>
    <w:p w14:paraId="479329E0" w14:textId="77777777" w:rsidR="003E1A28" w:rsidRPr="003E1A28" w:rsidRDefault="003E1A28" w:rsidP="003E1A28">
      <w:pPr>
        <w:spacing w:after="0" w:line="360" w:lineRule="auto"/>
        <w:ind w:right="5953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E1A28">
        <w:rPr>
          <w:rFonts w:ascii="Calibri" w:eastAsia="Calibri" w:hAnsi="Calibri" w:cs="Calibri"/>
          <w:kern w:val="0"/>
          <w:lang w:eastAsia="pl-PL"/>
          <w14:ligatures w14:val="none"/>
        </w:rPr>
        <w:t>(pełna nazwa/firma, adres, w zależności od podmiotu: NIP/PESEL, KRS/</w:t>
      </w:r>
      <w:proofErr w:type="spellStart"/>
      <w:r w:rsidRPr="003E1A28">
        <w:rPr>
          <w:rFonts w:ascii="Calibri" w:eastAsia="Calibri" w:hAnsi="Calibri" w:cs="Calibri"/>
          <w:kern w:val="0"/>
          <w:lang w:eastAsia="pl-PL"/>
          <w14:ligatures w14:val="none"/>
        </w:rPr>
        <w:t>CEiDG</w:t>
      </w:r>
      <w:proofErr w:type="spellEnd"/>
      <w:r w:rsidRPr="003E1A28">
        <w:rPr>
          <w:rFonts w:ascii="Calibri" w:eastAsia="Calibri" w:hAnsi="Calibri" w:cs="Calibri"/>
          <w:kern w:val="0"/>
          <w:lang w:eastAsia="pl-PL"/>
          <w14:ligatures w14:val="none"/>
        </w:rPr>
        <w:t>)</w:t>
      </w:r>
    </w:p>
    <w:p w14:paraId="73BA530F" w14:textId="77777777" w:rsidR="003E1A28" w:rsidRPr="003E1A28" w:rsidRDefault="003E1A28" w:rsidP="003E1A28">
      <w:pPr>
        <w:spacing w:after="0" w:line="360" w:lineRule="auto"/>
        <w:rPr>
          <w:rFonts w:ascii="Calibri" w:eastAsia="Calibri" w:hAnsi="Calibri" w:cs="Calibri"/>
          <w:kern w:val="0"/>
          <w:u w:val="single"/>
          <w:lang w:eastAsia="pl-PL"/>
          <w14:ligatures w14:val="none"/>
        </w:rPr>
      </w:pPr>
      <w:r w:rsidRPr="003E1A28">
        <w:rPr>
          <w:rFonts w:ascii="Calibri" w:eastAsia="Calibri" w:hAnsi="Calibri" w:cs="Calibri"/>
          <w:kern w:val="0"/>
          <w:u w:val="single"/>
          <w:lang w:eastAsia="pl-PL"/>
          <w14:ligatures w14:val="none"/>
        </w:rPr>
        <w:t>reprezentowany przez:</w:t>
      </w:r>
    </w:p>
    <w:p w14:paraId="4E115ABD" w14:textId="77777777" w:rsidR="003E1A28" w:rsidRPr="003E1A28" w:rsidRDefault="003E1A28" w:rsidP="003E1A28">
      <w:pPr>
        <w:spacing w:after="0" w:line="360" w:lineRule="auto"/>
        <w:ind w:right="5954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E1A28">
        <w:rPr>
          <w:rFonts w:ascii="Calibri" w:eastAsia="Calibri" w:hAnsi="Calibri" w:cs="Calibri"/>
          <w:kern w:val="0"/>
          <w:lang w:eastAsia="pl-PL"/>
          <w14:ligatures w14:val="none"/>
        </w:rPr>
        <w:t>……………………………………………………</w:t>
      </w:r>
    </w:p>
    <w:p w14:paraId="0AD2DAE8" w14:textId="77777777" w:rsidR="003E1A28" w:rsidRPr="003E1A28" w:rsidRDefault="003E1A28" w:rsidP="003E1A28">
      <w:pPr>
        <w:spacing w:after="0" w:line="360" w:lineRule="auto"/>
        <w:ind w:right="5953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E1A28">
        <w:rPr>
          <w:rFonts w:ascii="Calibri" w:eastAsia="Calibri" w:hAnsi="Calibri" w:cs="Calibri"/>
          <w:kern w:val="0"/>
          <w:lang w:eastAsia="pl-PL"/>
          <w14:ligatures w14:val="none"/>
        </w:rPr>
        <w:t>(imię, nazwisko, stanowisko/podstawa do reprezentacji)</w:t>
      </w:r>
    </w:p>
    <w:p w14:paraId="5624AC61" w14:textId="77777777" w:rsidR="003E1A28" w:rsidRPr="003E1A28" w:rsidRDefault="003E1A28" w:rsidP="003E1A28">
      <w:pPr>
        <w:spacing w:after="0" w:line="360" w:lineRule="auto"/>
        <w:rPr>
          <w:rFonts w:ascii="Calibri" w:eastAsia="Calibri" w:hAnsi="Calibri" w:cs="Calibri"/>
          <w:b/>
          <w:kern w:val="0"/>
          <w:lang w:eastAsia="pl-PL"/>
          <w14:ligatures w14:val="none"/>
        </w:rPr>
      </w:pPr>
    </w:p>
    <w:p w14:paraId="57F5E49F" w14:textId="77777777" w:rsidR="003E1A28" w:rsidRPr="003E1A28" w:rsidRDefault="003E1A28" w:rsidP="003E1A28">
      <w:pPr>
        <w:spacing w:after="0" w:line="360" w:lineRule="auto"/>
        <w:jc w:val="center"/>
        <w:rPr>
          <w:rFonts w:ascii="Calibri" w:eastAsia="Calibri" w:hAnsi="Calibri" w:cs="Calibri"/>
          <w:b/>
          <w:kern w:val="0"/>
          <w:u w:val="single"/>
          <w:lang w:eastAsia="pl-PL"/>
          <w14:ligatures w14:val="none"/>
        </w:rPr>
      </w:pPr>
      <w:bookmarkStart w:id="16" w:name="_Hlk103329688"/>
      <w:r w:rsidRPr="003E1A28">
        <w:rPr>
          <w:rFonts w:ascii="Calibri" w:eastAsia="Calibri" w:hAnsi="Calibri" w:cs="Calibri"/>
          <w:b/>
          <w:kern w:val="0"/>
          <w:u w:val="single"/>
          <w:lang w:eastAsia="pl-PL"/>
          <w14:ligatures w14:val="none"/>
        </w:rPr>
        <w:t>Oświadczenia wykonawcy</w:t>
      </w:r>
      <w:bookmarkEnd w:id="16"/>
      <w:r w:rsidRPr="003E1A28">
        <w:rPr>
          <w:rFonts w:ascii="Calibri" w:eastAsia="Calibri" w:hAnsi="Calibri" w:cs="Calibri"/>
          <w:b/>
          <w:kern w:val="0"/>
          <w:u w:val="single"/>
          <w:lang w:eastAsia="pl-PL"/>
          <w14:ligatures w14:val="none"/>
        </w:rPr>
        <w:t>/wykonawcy wspólnie ubiegającego się o udzielenie zamówienia</w:t>
      </w:r>
    </w:p>
    <w:p w14:paraId="0F508A5F" w14:textId="77777777" w:rsidR="003E1A28" w:rsidRPr="003E1A28" w:rsidRDefault="003E1A28" w:rsidP="003E1A28">
      <w:pPr>
        <w:spacing w:after="0" w:line="360" w:lineRule="auto"/>
        <w:jc w:val="center"/>
        <w:rPr>
          <w:rFonts w:ascii="Calibri" w:eastAsia="Calibri" w:hAnsi="Calibri" w:cs="Calibri"/>
          <w:b/>
          <w:caps/>
          <w:kern w:val="0"/>
          <w:u w:val="single"/>
          <w:lang w:eastAsia="pl-PL"/>
          <w14:ligatures w14:val="none"/>
        </w:rPr>
      </w:pPr>
      <w:r w:rsidRPr="003E1A28">
        <w:rPr>
          <w:rFonts w:ascii="Calibri" w:eastAsia="Calibri" w:hAnsi="Calibri" w:cs="Calibri"/>
          <w:b/>
          <w:kern w:val="0"/>
          <w:u w:val="single"/>
          <w:lang w:eastAsia="pl-PL"/>
          <w14:ligatures w14:val="none"/>
        </w:rPr>
        <w:t xml:space="preserve">DOTYCZĄCE PRZESŁANEK WYKLUCZENIA Z ART. 5K ROZPORZĄDZENIA 833/2014 ORAZ ART. 7 UST. 1 USTAWY </w:t>
      </w:r>
      <w:r w:rsidRPr="003E1A28">
        <w:rPr>
          <w:rFonts w:ascii="Calibri" w:eastAsia="Calibri" w:hAnsi="Calibri" w:cs="Calibri"/>
          <w:b/>
          <w:caps/>
          <w:kern w:val="0"/>
          <w:u w:val="single"/>
          <w:lang w:eastAsia="pl-PL"/>
          <w14:ligatures w14:val="none"/>
        </w:rPr>
        <w:t>o szczególnych rozwiązaniach w zakresie przeciwdziałania wspieraniu agresji na Ukrainę oraz służących ochronie bezpieczeństwa narodowego</w:t>
      </w:r>
    </w:p>
    <w:p w14:paraId="1FD9137D" w14:textId="77777777" w:rsidR="003E1A28" w:rsidRPr="003E1A28" w:rsidRDefault="003E1A28" w:rsidP="003E1A28">
      <w:pPr>
        <w:spacing w:after="0" w:line="360" w:lineRule="auto"/>
        <w:jc w:val="center"/>
        <w:rPr>
          <w:rFonts w:ascii="Calibri" w:eastAsia="Calibri" w:hAnsi="Calibri" w:cs="Calibri"/>
          <w:b/>
          <w:kern w:val="0"/>
          <w:u w:val="single"/>
          <w:lang w:eastAsia="pl-PL"/>
          <w14:ligatures w14:val="none"/>
        </w:rPr>
      </w:pPr>
      <w:r w:rsidRPr="003E1A28">
        <w:rPr>
          <w:rFonts w:ascii="Calibri" w:eastAsia="Calibri" w:hAnsi="Calibri" w:cs="Calibri"/>
          <w:b/>
          <w:kern w:val="0"/>
          <w:lang w:eastAsia="pl-PL"/>
          <w14:ligatures w14:val="none"/>
        </w:rPr>
        <w:t xml:space="preserve">składane na podstawie art. 125 ust. 1 ustawy </w:t>
      </w:r>
      <w:proofErr w:type="spellStart"/>
      <w:r w:rsidRPr="003E1A28">
        <w:rPr>
          <w:rFonts w:ascii="Calibri" w:eastAsia="Calibri" w:hAnsi="Calibri" w:cs="Calibri"/>
          <w:b/>
          <w:kern w:val="0"/>
          <w:lang w:eastAsia="pl-PL"/>
          <w14:ligatures w14:val="none"/>
        </w:rPr>
        <w:t>Pzp</w:t>
      </w:r>
      <w:proofErr w:type="spellEnd"/>
    </w:p>
    <w:p w14:paraId="65CD65FE" w14:textId="77777777" w:rsidR="003E1A28" w:rsidRPr="003E1A28" w:rsidRDefault="003E1A28" w:rsidP="003E1A28">
      <w:pPr>
        <w:spacing w:after="0" w:line="360" w:lineRule="auto"/>
        <w:ind w:firstLine="709"/>
        <w:jc w:val="center"/>
        <w:rPr>
          <w:rFonts w:ascii="Calibri" w:eastAsia="Calibri" w:hAnsi="Calibri" w:cs="Calibri"/>
          <w:kern w:val="0"/>
          <w:lang w:eastAsia="pl-PL"/>
          <w14:ligatures w14:val="none"/>
        </w:rPr>
      </w:pPr>
    </w:p>
    <w:p w14:paraId="13CEBB56" w14:textId="77777777" w:rsidR="003E1A28" w:rsidRPr="003E1A28" w:rsidRDefault="003E1A28" w:rsidP="003E1A28">
      <w:pPr>
        <w:spacing w:after="0" w:line="360" w:lineRule="auto"/>
        <w:rPr>
          <w:rFonts w:ascii="Calibri" w:eastAsia="Lucida Sans Unicode" w:hAnsi="Calibri" w:cs="Calibri"/>
          <w:b/>
          <w:bCs/>
          <w:kern w:val="0"/>
          <w:lang w:eastAsia="pl-PL"/>
          <w14:ligatures w14:val="none"/>
        </w:rPr>
      </w:pPr>
      <w:r w:rsidRPr="003E1A28">
        <w:rPr>
          <w:rFonts w:ascii="Calibri" w:eastAsia="Calibri" w:hAnsi="Calibri" w:cs="Calibri"/>
          <w:kern w:val="0"/>
          <w:lang w:eastAsia="pl-PL"/>
          <w14:ligatures w14:val="none"/>
        </w:rPr>
        <w:t xml:space="preserve">Na potrzeby postępowania o udzielenie zamówienia publicznego </w:t>
      </w:r>
      <w:r w:rsidRPr="003E1A28">
        <w:rPr>
          <w:rFonts w:ascii="Calibri" w:eastAsia="Times New Roman" w:hAnsi="Calibri" w:cs="Calibri"/>
          <w:bCs/>
          <w:lang w:eastAsia="pl-PL"/>
          <w14:ligatures w14:val="none"/>
        </w:rPr>
        <w:t xml:space="preserve">na </w:t>
      </w:r>
      <w:r w:rsidRPr="003E1A28">
        <w:rPr>
          <w:rFonts w:ascii="Calibri" w:eastAsia="Times New Roman" w:hAnsi="Calibri" w:cs="Calibri"/>
          <w:b/>
          <w:bCs/>
          <w:i/>
          <w:iCs/>
          <w:kern w:val="0"/>
          <w:lang w:eastAsia="pl-PL"/>
          <w14:ligatures w14:val="none"/>
        </w:rPr>
        <w:t xml:space="preserve">dostawę wyrobów medycznych – sprzętu jednorazowego użytku, </w:t>
      </w:r>
      <w:proofErr w:type="spellStart"/>
      <w:r w:rsidRPr="003E1A28">
        <w:rPr>
          <w:rFonts w:ascii="Calibri" w:eastAsia="Times New Roman" w:hAnsi="Calibri" w:cs="Calibri"/>
          <w:b/>
          <w:bCs/>
          <w:i/>
          <w:iCs/>
          <w:kern w:val="0"/>
          <w:lang w:eastAsia="pl-PL"/>
          <w14:ligatures w14:val="none"/>
        </w:rPr>
        <w:t>obłożeń</w:t>
      </w:r>
      <w:proofErr w:type="spellEnd"/>
      <w:r w:rsidRPr="003E1A28">
        <w:rPr>
          <w:rFonts w:ascii="Calibri" w:eastAsia="Times New Roman" w:hAnsi="Calibri" w:cs="Calibri"/>
          <w:b/>
          <w:bCs/>
          <w:i/>
          <w:iCs/>
          <w:kern w:val="0"/>
          <w:lang w:eastAsia="pl-PL"/>
          <w14:ligatures w14:val="none"/>
        </w:rPr>
        <w:t xml:space="preserve"> operacyjnych i materiałów </w:t>
      </w:r>
      <w:proofErr w:type="spellStart"/>
      <w:r w:rsidRPr="003E1A28">
        <w:rPr>
          <w:rFonts w:ascii="Calibri" w:eastAsia="Times New Roman" w:hAnsi="Calibri" w:cs="Calibri"/>
          <w:b/>
          <w:bCs/>
          <w:i/>
          <w:iCs/>
          <w:kern w:val="0"/>
          <w:lang w:eastAsia="pl-PL"/>
          <w14:ligatures w14:val="none"/>
        </w:rPr>
        <w:t>szewnych</w:t>
      </w:r>
      <w:proofErr w:type="spellEnd"/>
      <w:r w:rsidRPr="003E1A28">
        <w:rPr>
          <w:rFonts w:ascii="Calibri" w:eastAsia="Times New Roman" w:hAnsi="Calibri" w:cs="Calibri"/>
          <w:b/>
          <w:bCs/>
          <w:i/>
          <w:iCs/>
          <w:kern w:val="0"/>
          <w:lang w:eastAsia="pl-PL"/>
          <w14:ligatures w14:val="none"/>
        </w:rPr>
        <w:t xml:space="preserve">  </w:t>
      </w:r>
      <w:r w:rsidRPr="003E1A28">
        <w:rPr>
          <w:rFonts w:ascii="Calibri" w:eastAsia="SimSun" w:hAnsi="Calibri" w:cs="Calibri"/>
          <w:b/>
          <w:bCs/>
          <w:i/>
          <w:iCs/>
          <w:kern w:val="0"/>
          <w:lang w:eastAsia="pl-PL" w:bidi="hi-IN"/>
          <w14:ligatures w14:val="none"/>
        </w:rPr>
        <w:t xml:space="preserve">dla </w:t>
      </w:r>
      <w:r w:rsidRPr="003E1A28">
        <w:rPr>
          <w:rFonts w:ascii="Calibri" w:eastAsia="Times New Roman" w:hAnsi="Calibri" w:cs="Calibri"/>
          <w:b/>
          <w:bCs/>
          <w:i/>
          <w:iCs/>
          <w:kern w:val="0"/>
          <w:lang w:eastAsia="pl-PL" w:bidi="hi-IN"/>
          <w14:ligatures w14:val="none"/>
        </w:rPr>
        <w:t>Szpitala Wojewódzkiego im. Kardynała Stefana Wyszyńskiego w Łomży,</w:t>
      </w:r>
      <w:r w:rsidRPr="003E1A28">
        <w:rPr>
          <w:rFonts w:ascii="Calibri" w:eastAsia="Lucida Sans Unicode" w:hAnsi="Calibri" w:cs="Calibri"/>
          <w:b/>
          <w:bCs/>
          <w:kern w:val="0"/>
          <w:lang w:eastAsia="pl-PL"/>
          <w14:ligatures w14:val="none"/>
        </w:rPr>
        <w:t xml:space="preserve"> </w:t>
      </w:r>
    </w:p>
    <w:p w14:paraId="7CF58198" w14:textId="77777777" w:rsidR="003E1A28" w:rsidRPr="003E1A28" w:rsidRDefault="003E1A28" w:rsidP="003E1A28">
      <w:pPr>
        <w:spacing w:after="0" w:line="360" w:lineRule="auto"/>
        <w:rPr>
          <w:rFonts w:ascii="Calibri" w:eastAsia="Lucida Sans Unicode" w:hAnsi="Calibri" w:cs="Calibri"/>
          <w:b/>
          <w:bCs/>
          <w:color w:val="000000"/>
          <w:kern w:val="0"/>
          <w:lang w:eastAsia="pl-PL"/>
          <w14:ligatures w14:val="none"/>
        </w:rPr>
      </w:pPr>
      <w:r w:rsidRPr="003E1A28">
        <w:rPr>
          <w:rFonts w:ascii="Calibri" w:eastAsia="Lucida Sans Unicode" w:hAnsi="Calibri" w:cs="Calibri"/>
          <w:b/>
          <w:bCs/>
          <w:kern w:val="0"/>
          <w:lang w:eastAsia="pl-PL"/>
          <w14:ligatures w14:val="none"/>
        </w:rPr>
        <w:t xml:space="preserve">znak sprawy: </w:t>
      </w:r>
      <w:r w:rsidRPr="003E1A28">
        <w:rPr>
          <w:rFonts w:ascii="Calibri" w:eastAsia="Lucida Sans Unicode" w:hAnsi="Calibri" w:cs="Calibri"/>
          <w:b/>
          <w:bCs/>
          <w:color w:val="000000"/>
          <w:kern w:val="0"/>
          <w:lang w:eastAsia="pl-PL"/>
          <w14:ligatures w14:val="none"/>
        </w:rPr>
        <w:t>ZT-SZP-226/01/92/2025.</w:t>
      </w:r>
    </w:p>
    <w:p w14:paraId="71799CA0" w14:textId="77777777" w:rsidR="003E1A28" w:rsidRPr="003E1A28" w:rsidRDefault="003E1A28" w:rsidP="003E1A28">
      <w:pPr>
        <w:widowControl w:val="0"/>
        <w:suppressAutoHyphens/>
        <w:spacing w:after="0" w:line="360" w:lineRule="auto"/>
        <w:jc w:val="both"/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</w:pPr>
    </w:p>
    <w:p w14:paraId="617AA26E" w14:textId="77777777" w:rsidR="003E1A28" w:rsidRPr="003E1A28" w:rsidRDefault="003E1A28" w:rsidP="003E1A28">
      <w:pPr>
        <w:spacing w:after="0" w:line="360" w:lineRule="auto"/>
        <w:ind w:right="113"/>
        <w:jc w:val="both"/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</w:pPr>
      <w:r w:rsidRPr="003E1A28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>Oświadczam, co następuje:</w:t>
      </w:r>
    </w:p>
    <w:p w14:paraId="38B63CFD" w14:textId="77777777" w:rsidR="003E1A28" w:rsidRPr="003E1A28" w:rsidRDefault="003E1A28" w:rsidP="003E1A28">
      <w:pPr>
        <w:shd w:val="clear" w:color="auto" w:fill="BFBFBF"/>
        <w:spacing w:after="0" w:line="360" w:lineRule="auto"/>
        <w:rPr>
          <w:rFonts w:ascii="Calibri" w:eastAsia="Calibri" w:hAnsi="Calibri" w:cs="Calibri"/>
          <w:b/>
          <w:kern w:val="0"/>
          <w:lang w:eastAsia="pl-PL"/>
          <w14:ligatures w14:val="none"/>
        </w:rPr>
      </w:pPr>
      <w:r w:rsidRPr="003E1A28">
        <w:rPr>
          <w:rFonts w:ascii="Calibri" w:eastAsia="Calibri" w:hAnsi="Calibri" w:cs="Calibri"/>
          <w:b/>
          <w:kern w:val="0"/>
          <w:lang w:eastAsia="pl-PL"/>
          <w14:ligatures w14:val="none"/>
        </w:rPr>
        <w:t>OŚWIADCZENIA DOTYCZĄCE WYKONAWCY:</w:t>
      </w:r>
    </w:p>
    <w:p w14:paraId="424E8662" w14:textId="77777777" w:rsidR="003E1A28" w:rsidRPr="003E1A28" w:rsidRDefault="003E1A28" w:rsidP="003E1A28">
      <w:pPr>
        <w:numPr>
          <w:ilvl w:val="0"/>
          <w:numId w:val="10"/>
        </w:numPr>
        <w:spacing w:after="0" w:line="360" w:lineRule="auto"/>
        <w:ind w:left="284" w:hanging="284"/>
        <w:contextualSpacing/>
        <w:jc w:val="both"/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</w:pPr>
      <w:r w:rsidRPr="003E1A28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>Oświadczam,</w:t>
      </w:r>
      <w:r w:rsidRPr="003E1A28">
        <w:rPr>
          <w:rFonts w:ascii="Calibri" w:eastAsia="Calibri" w:hAnsi="Calibri" w:cs="Calibri"/>
          <w:kern w:val="0"/>
          <w:lang w:eastAsia="pl-PL"/>
          <w14:ligatures w14:val="none"/>
        </w:rPr>
        <w:t xml:space="preserve"> że nie podlegam wykluczeniu z postępowania na podstawie </w:t>
      </w:r>
      <w:r w:rsidRPr="003E1A28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>art. 5k</w:t>
      </w:r>
      <w:r w:rsidRPr="003E1A28">
        <w:rPr>
          <w:rFonts w:ascii="Calibri" w:eastAsia="Calibri" w:hAnsi="Calibri" w:cs="Calibri"/>
          <w:kern w:val="0"/>
          <w:lang w:eastAsia="pl-PL"/>
          <w14:ligatures w14:val="none"/>
        </w:rPr>
        <w:t xml:space="preserve"> rozporządzenia Rady (UE) nr 833/2014 z dnia 31 lipca 2014 r. dotyczącego środków ograniczających w związku z działaniami Rosji destabilizującymi sytuację na Ukrainie (Dz. Urz. UE nr L 229 z 31.7.2014, str. 1), dalej: rozporządzenie 833/2014, w brzmieniu </w:t>
      </w:r>
      <w:r w:rsidRPr="003E1A28">
        <w:rPr>
          <w:rFonts w:ascii="Calibri" w:eastAsia="Calibri" w:hAnsi="Calibri" w:cs="Calibri"/>
          <w:kern w:val="0"/>
          <w:lang w:eastAsia="pl-PL"/>
          <w14:ligatures w14:val="none"/>
        </w:rPr>
        <w:lastRenderedPageBreak/>
        <w:t>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3E1A28">
        <w:rPr>
          <w:rFonts w:ascii="Calibri" w:eastAsia="Calibri" w:hAnsi="Calibri" w:cs="Calibri"/>
          <w:kern w:val="0"/>
          <w:vertAlign w:val="superscript"/>
          <w:lang w:eastAsia="pl-PL"/>
          <w14:ligatures w14:val="none"/>
        </w:rPr>
        <w:footnoteReference w:id="52"/>
      </w:r>
    </w:p>
    <w:p w14:paraId="59863A96" w14:textId="77777777" w:rsidR="003E1A28" w:rsidRPr="003E1A28" w:rsidRDefault="003E1A28" w:rsidP="003E1A28">
      <w:pPr>
        <w:numPr>
          <w:ilvl w:val="0"/>
          <w:numId w:val="10"/>
        </w:numPr>
        <w:spacing w:after="0" w:line="360" w:lineRule="auto"/>
        <w:ind w:left="284" w:hanging="284"/>
        <w:jc w:val="both"/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</w:pPr>
      <w:r w:rsidRPr="003E1A28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>Oświadczam,</w:t>
      </w:r>
      <w:r w:rsidRPr="003E1A28">
        <w:rPr>
          <w:rFonts w:ascii="Calibri" w:eastAsia="Calibri" w:hAnsi="Calibri" w:cs="Calibri"/>
          <w:kern w:val="0"/>
          <w:lang w:eastAsia="pl-PL"/>
          <w14:ligatures w14:val="none"/>
        </w:rPr>
        <w:t xml:space="preserve"> że nie zachodzą w stosunku do mnie przesłanki wykluczenia z postępowania na podstawie </w:t>
      </w:r>
      <w:r w:rsidRPr="003E1A28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 xml:space="preserve">art. </w:t>
      </w:r>
      <w:r w:rsidRPr="003E1A28">
        <w:rPr>
          <w:rFonts w:ascii="Calibri" w:eastAsia="Times New Roman" w:hAnsi="Calibri" w:cs="Calibri"/>
          <w:b/>
          <w:bCs/>
          <w:color w:val="222222"/>
          <w:kern w:val="0"/>
          <w:lang w:eastAsia="pl-PL"/>
          <w14:ligatures w14:val="none"/>
        </w:rPr>
        <w:t>7</w:t>
      </w:r>
      <w:r w:rsidRPr="003E1A28">
        <w:rPr>
          <w:rFonts w:ascii="Calibri" w:eastAsia="Times New Roman" w:hAnsi="Calibri" w:cs="Calibri"/>
          <w:color w:val="222222"/>
          <w:kern w:val="0"/>
          <w:lang w:eastAsia="pl-PL"/>
          <w14:ligatures w14:val="none"/>
        </w:rPr>
        <w:t xml:space="preserve"> ust. 1 ustawy </w:t>
      </w:r>
      <w:r w:rsidRPr="003E1A28">
        <w:rPr>
          <w:rFonts w:ascii="Calibri" w:eastAsia="Calibri" w:hAnsi="Calibri" w:cs="Calibri"/>
          <w:color w:val="222222"/>
          <w:kern w:val="0"/>
          <w:lang w:eastAsia="pl-PL"/>
          <w14:ligatures w14:val="none"/>
        </w:rPr>
        <w:t>z dnia 13 kwietnia 2022 r.</w:t>
      </w:r>
      <w:r w:rsidRPr="003E1A28">
        <w:rPr>
          <w:rFonts w:ascii="Calibri" w:eastAsia="Calibri" w:hAnsi="Calibri" w:cs="Calibri"/>
          <w:i/>
          <w:iCs/>
          <w:color w:val="222222"/>
          <w:kern w:val="0"/>
          <w:lang w:eastAsia="pl-PL"/>
          <w14:ligatures w14:val="none"/>
        </w:rPr>
        <w:t xml:space="preserve"> o szczególnych rozwiązaniach w zakresie przeciwdziałania wspieraniu agresji na Ukrainę oraz służących ochronie bezpieczeństwa narodowego </w:t>
      </w:r>
      <w:r w:rsidRPr="003E1A28">
        <w:rPr>
          <w:rFonts w:ascii="Calibri" w:eastAsia="Calibri" w:hAnsi="Calibri" w:cs="Calibri"/>
          <w:color w:val="222222"/>
          <w:kern w:val="0"/>
          <w:lang w:eastAsia="pl-PL"/>
          <w14:ligatures w14:val="none"/>
        </w:rPr>
        <w:t>(Dz. U. poz. 835)</w:t>
      </w:r>
      <w:r w:rsidRPr="003E1A28">
        <w:rPr>
          <w:rFonts w:ascii="Calibri" w:eastAsia="Calibri" w:hAnsi="Calibri" w:cs="Calibri"/>
          <w:i/>
          <w:iCs/>
          <w:color w:val="222222"/>
          <w:kern w:val="0"/>
          <w:lang w:eastAsia="pl-PL"/>
          <w14:ligatures w14:val="none"/>
        </w:rPr>
        <w:t>.</w:t>
      </w:r>
      <w:r w:rsidRPr="003E1A28">
        <w:rPr>
          <w:rFonts w:ascii="Calibri" w:eastAsia="Calibri" w:hAnsi="Calibri" w:cs="Calibri"/>
          <w:color w:val="222222"/>
          <w:kern w:val="0"/>
          <w:vertAlign w:val="superscript"/>
          <w:lang w:eastAsia="pl-PL"/>
          <w14:ligatures w14:val="none"/>
        </w:rPr>
        <w:footnoteReference w:id="53"/>
      </w:r>
    </w:p>
    <w:p w14:paraId="0D82764B" w14:textId="77777777" w:rsidR="003E1A28" w:rsidRPr="003E1A28" w:rsidRDefault="003E1A28" w:rsidP="003E1A28">
      <w:pPr>
        <w:spacing w:after="0" w:line="360" w:lineRule="auto"/>
        <w:jc w:val="both"/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</w:pPr>
    </w:p>
    <w:p w14:paraId="6100E101" w14:textId="77777777" w:rsidR="003E1A28" w:rsidRPr="003E1A28" w:rsidRDefault="003E1A28" w:rsidP="003E1A28">
      <w:pPr>
        <w:spacing w:after="0" w:line="360" w:lineRule="auto"/>
        <w:jc w:val="both"/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</w:pPr>
    </w:p>
    <w:p w14:paraId="79C4C152" w14:textId="77777777" w:rsidR="003E1A28" w:rsidRPr="003E1A28" w:rsidRDefault="003E1A28" w:rsidP="003E1A28">
      <w:pPr>
        <w:shd w:val="clear" w:color="auto" w:fill="BFBFBF"/>
        <w:spacing w:after="0" w:line="360" w:lineRule="auto"/>
        <w:jc w:val="both"/>
        <w:rPr>
          <w:rFonts w:ascii="Calibri" w:eastAsia="Calibri" w:hAnsi="Calibri" w:cs="Calibri"/>
          <w:b/>
          <w:kern w:val="0"/>
          <w:lang w:eastAsia="pl-PL"/>
          <w14:ligatures w14:val="none"/>
        </w:rPr>
      </w:pPr>
      <w:r w:rsidRPr="003E1A28">
        <w:rPr>
          <w:rFonts w:ascii="Calibri" w:eastAsia="Calibri" w:hAnsi="Calibri" w:cs="Calibri"/>
          <w:b/>
          <w:kern w:val="0"/>
          <w:lang w:eastAsia="pl-PL"/>
          <w14:ligatures w14:val="none"/>
        </w:rPr>
        <w:t>OŚWIADCZENIE DOTYCZĄCE PODWYKONAWCY, NA KTÓREGO PRZYPADA PONAD 10% WARTOŚCI ZAMÓWIENIA:</w:t>
      </w:r>
    </w:p>
    <w:p w14:paraId="0C395E74" w14:textId="77777777" w:rsidR="003E1A28" w:rsidRPr="003E1A28" w:rsidRDefault="003E1A28" w:rsidP="003E1A28">
      <w:pPr>
        <w:spacing w:after="0" w:line="360" w:lineRule="auto"/>
        <w:jc w:val="both"/>
        <w:rPr>
          <w:rFonts w:ascii="Calibri" w:eastAsia="Calibri" w:hAnsi="Calibri" w:cs="Calibri"/>
          <w:color w:val="2F5496"/>
          <w:kern w:val="0"/>
          <w:lang w:eastAsia="pl-PL"/>
          <w14:ligatures w14:val="none"/>
        </w:rPr>
      </w:pPr>
      <w:r w:rsidRPr="003E1A28">
        <w:rPr>
          <w:rFonts w:ascii="Calibri" w:eastAsia="Calibri" w:hAnsi="Calibri" w:cs="Calibri"/>
          <w:color w:val="2F5496"/>
          <w:kern w:val="0"/>
          <w:lang w:eastAsia="pl-PL"/>
          <w14:ligatures w14:val="none"/>
        </w:rPr>
        <w:t>[UWAGA</w:t>
      </w:r>
      <w:r w:rsidRPr="003E1A28">
        <w:rPr>
          <w:rFonts w:ascii="Calibri" w:eastAsia="Calibri" w:hAnsi="Calibri" w:cs="Calibri"/>
          <w:i/>
          <w:color w:val="2F5496"/>
          <w:kern w:val="0"/>
          <w:lang w:eastAsia="pl-PL"/>
          <w14:ligatures w14:val="none"/>
        </w:rPr>
        <w:t xml:space="preserve">: wypełnić tylko w przypadku podwykonawcy (niebędącego podmiotem udostępniającym zasoby), na którego przypada ponad 10% wartości zamówienia. W przypadku więcej niż jednego podwykonawcy, na którego zdolnościach lub sytuacji </w:t>
      </w:r>
      <w:r w:rsidRPr="003E1A28">
        <w:rPr>
          <w:rFonts w:ascii="Calibri" w:eastAsia="Calibri" w:hAnsi="Calibri" w:cs="Calibri"/>
          <w:i/>
          <w:color w:val="2F5496"/>
          <w:kern w:val="0"/>
          <w:lang w:eastAsia="pl-PL"/>
          <w14:ligatures w14:val="none"/>
        </w:rPr>
        <w:lastRenderedPageBreak/>
        <w:t>wykonawca nie polega, a na którego przypada ponad 10% wartości zamówienia, należy zastosować tyle razy, ile jest to konieczne.</w:t>
      </w:r>
      <w:r w:rsidRPr="003E1A28">
        <w:rPr>
          <w:rFonts w:ascii="Calibri" w:eastAsia="Calibri" w:hAnsi="Calibri" w:cs="Calibri"/>
          <w:color w:val="2F5496"/>
          <w:kern w:val="0"/>
          <w:lang w:eastAsia="pl-PL"/>
          <w14:ligatures w14:val="none"/>
        </w:rPr>
        <w:t>]</w:t>
      </w:r>
    </w:p>
    <w:p w14:paraId="0FE93EC4" w14:textId="77777777" w:rsidR="003E1A28" w:rsidRPr="003E1A28" w:rsidRDefault="003E1A28" w:rsidP="003E1A28">
      <w:pPr>
        <w:spacing w:after="0" w:line="360" w:lineRule="auto"/>
        <w:jc w:val="both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E1A28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>Oświadczam</w:t>
      </w:r>
      <w:r w:rsidRPr="003E1A28">
        <w:rPr>
          <w:rFonts w:ascii="Calibri" w:eastAsia="Calibri" w:hAnsi="Calibri" w:cs="Calibri"/>
          <w:kern w:val="0"/>
          <w:lang w:eastAsia="pl-PL"/>
          <w14:ligatures w14:val="none"/>
        </w:rPr>
        <w:t xml:space="preserve">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3E1A28">
        <w:rPr>
          <w:rFonts w:ascii="Calibri" w:eastAsia="Calibri" w:hAnsi="Calibri" w:cs="Calibri"/>
          <w:i/>
          <w:kern w:val="0"/>
          <w:lang w:eastAsia="pl-PL"/>
          <w14:ligatures w14:val="none"/>
        </w:rPr>
        <w:t>(podać pełną nazwę/firmę, adres, a także w zależności od podmiotu: NIP/PESEL, KRS/</w:t>
      </w:r>
      <w:proofErr w:type="spellStart"/>
      <w:r w:rsidRPr="003E1A28">
        <w:rPr>
          <w:rFonts w:ascii="Calibri" w:eastAsia="Calibri" w:hAnsi="Calibri" w:cs="Calibri"/>
          <w:i/>
          <w:kern w:val="0"/>
          <w:lang w:eastAsia="pl-PL"/>
          <w14:ligatures w14:val="none"/>
        </w:rPr>
        <w:t>CEiDG</w:t>
      </w:r>
      <w:proofErr w:type="spellEnd"/>
      <w:r w:rsidRPr="003E1A28">
        <w:rPr>
          <w:rFonts w:ascii="Calibri" w:eastAsia="Calibri" w:hAnsi="Calibri" w:cs="Calibri"/>
          <w:i/>
          <w:kern w:val="0"/>
          <w:lang w:eastAsia="pl-PL"/>
          <w14:ligatures w14:val="none"/>
        </w:rPr>
        <w:t>)</w:t>
      </w:r>
      <w:r w:rsidRPr="003E1A28">
        <w:rPr>
          <w:rFonts w:ascii="Calibri" w:eastAsia="Calibri" w:hAnsi="Calibri" w:cs="Calibri"/>
          <w:kern w:val="0"/>
          <w:lang w:eastAsia="pl-PL"/>
          <w14:ligatures w14:val="none"/>
        </w:rPr>
        <w:t xml:space="preserve">, nie zachodzą podstawy wykluczenia z postępowania o udzielenie zamówienia przewidziane w  </w:t>
      </w:r>
      <w:r w:rsidRPr="003E1A28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>art.  5k</w:t>
      </w:r>
      <w:r w:rsidRPr="003E1A28">
        <w:rPr>
          <w:rFonts w:ascii="Calibri" w:eastAsia="Calibri" w:hAnsi="Calibri" w:cs="Calibri"/>
          <w:kern w:val="0"/>
          <w:lang w:eastAsia="pl-PL"/>
          <w14:ligatures w14:val="none"/>
        </w:rPr>
        <w:t xml:space="preserve"> rozporządzenia 833/2014 w brzmieniu nadanym rozporządzeniem 2022/576.</w:t>
      </w:r>
    </w:p>
    <w:p w14:paraId="0219A8A5" w14:textId="77777777" w:rsidR="003E1A28" w:rsidRPr="003E1A28" w:rsidRDefault="003E1A28" w:rsidP="003E1A28">
      <w:pPr>
        <w:spacing w:after="0" w:line="360" w:lineRule="auto"/>
        <w:ind w:left="5664" w:firstLine="708"/>
        <w:rPr>
          <w:rFonts w:ascii="Calibri" w:eastAsia="Calibri" w:hAnsi="Calibri" w:cs="Calibri"/>
          <w:i/>
          <w:kern w:val="0"/>
          <w:lang w:eastAsia="pl-PL"/>
          <w14:ligatures w14:val="none"/>
        </w:rPr>
      </w:pPr>
    </w:p>
    <w:p w14:paraId="2D676156" w14:textId="77777777" w:rsidR="003E1A28" w:rsidRPr="003E1A28" w:rsidRDefault="003E1A28" w:rsidP="003E1A28">
      <w:pPr>
        <w:shd w:val="clear" w:color="auto" w:fill="BFBFBF"/>
        <w:spacing w:after="0" w:line="360" w:lineRule="auto"/>
        <w:rPr>
          <w:rFonts w:ascii="Calibri" w:eastAsia="Calibri" w:hAnsi="Calibri" w:cs="Calibri"/>
          <w:b/>
          <w:kern w:val="0"/>
          <w:lang w:eastAsia="pl-PL"/>
          <w14:ligatures w14:val="none"/>
        </w:rPr>
      </w:pPr>
      <w:r w:rsidRPr="003E1A28">
        <w:rPr>
          <w:rFonts w:ascii="Calibri" w:eastAsia="Calibri" w:hAnsi="Calibri" w:cs="Calibri"/>
          <w:b/>
          <w:kern w:val="0"/>
          <w:lang w:eastAsia="pl-PL"/>
          <w14:ligatures w14:val="none"/>
        </w:rPr>
        <w:t>OŚWIADCZENIE DOTYCZĄCE DOSTAWCY, NA KTÓREGO PRZYPADA PONAD 10% WARTOŚCI ZAMÓWIENIA:</w:t>
      </w:r>
    </w:p>
    <w:p w14:paraId="720DFE34" w14:textId="77777777" w:rsidR="003E1A28" w:rsidRPr="003E1A28" w:rsidRDefault="003E1A28" w:rsidP="003E1A28">
      <w:pPr>
        <w:spacing w:after="0" w:line="360" w:lineRule="auto"/>
        <w:jc w:val="both"/>
        <w:rPr>
          <w:rFonts w:ascii="Calibri" w:eastAsia="Calibri" w:hAnsi="Calibri" w:cs="Calibri"/>
          <w:color w:val="2F5496"/>
          <w:kern w:val="0"/>
          <w:lang w:eastAsia="pl-PL"/>
          <w14:ligatures w14:val="none"/>
        </w:rPr>
      </w:pPr>
      <w:r w:rsidRPr="003E1A28">
        <w:rPr>
          <w:rFonts w:ascii="Calibri" w:eastAsia="Calibri" w:hAnsi="Calibri" w:cs="Calibri"/>
          <w:color w:val="2F5496"/>
          <w:kern w:val="0"/>
          <w:lang w:eastAsia="pl-PL"/>
          <w14:ligatures w14:val="none"/>
        </w:rPr>
        <w:t>[UWAGA</w:t>
      </w:r>
      <w:r w:rsidRPr="003E1A28">
        <w:rPr>
          <w:rFonts w:ascii="Calibri" w:eastAsia="Calibri" w:hAnsi="Calibri" w:cs="Calibri"/>
          <w:i/>
          <w:color w:val="2F5496"/>
          <w:kern w:val="0"/>
          <w:lang w:eastAsia="pl-PL"/>
          <w14:ligatures w14:val="none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3E1A28">
        <w:rPr>
          <w:rFonts w:ascii="Calibri" w:eastAsia="Calibri" w:hAnsi="Calibri" w:cs="Calibri"/>
          <w:color w:val="2F5496"/>
          <w:kern w:val="0"/>
          <w:lang w:eastAsia="pl-PL"/>
          <w14:ligatures w14:val="none"/>
        </w:rPr>
        <w:t>]</w:t>
      </w:r>
    </w:p>
    <w:p w14:paraId="1DDDF931" w14:textId="77777777" w:rsidR="003E1A28" w:rsidRPr="003E1A28" w:rsidRDefault="003E1A28" w:rsidP="003E1A28">
      <w:pPr>
        <w:spacing w:after="0" w:line="360" w:lineRule="auto"/>
        <w:jc w:val="both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E1A28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>Oświadczam,</w:t>
      </w:r>
      <w:r w:rsidRPr="003E1A28">
        <w:rPr>
          <w:rFonts w:ascii="Calibri" w:eastAsia="Calibri" w:hAnsi="Calibri" w:cs="Calibri"/>
          <w:kern w:val="0"/>
          <w:lang w:eastAsia="pl-PL"/>
          <w14:ligatures w14:val="none"/>
        </w:rPr>
        <w:t xml:space="preserve">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3E1A28">
        <w:rPr>
          <w:rFonts w:ascii="Calibri" w:eastAsia="Calibri" w:hAnsi="Calibri" w:cs="Calibri"/>
          <w:i/>
          <w:kern w:val="0"/>
          <w:lang w:eastAsia="pl-PL"/>
          <w14:ligatures w14:val="none"/>
        </w:rPr>
        <w:t>(podać pełną nazwę/firmę, adres, a także w zależności od podmiotu: NIP/PESEL, KRS/</w:t>
      </w:r>
      <w:proofErr w:type="spellStart"/>
      <w:r w:rsidRPr="003E1A28">
        <w:rPr>
          <w:rFonts w:ascii="Calibri" w:eastAsia="Calibri" w:hAnsi="Calibri" w:cs="Calibri"/>
          <w:i/>
          <w:kern w:val="0"/>
          <w:lang w:eastAsia="pl-PL"/>
          <w14:ligatures w14:val="none"/>
        </w:rPr>
        <w:t>CEiDG</w:t>
      </w:r>
      <w:proofErr w:type="spellEnd"/>
      <w:r w:rsidRPr="003E1A28">
        <w:rPr>
          <w:rFonts w:ascii="Calibri" w:eastAsia="Calibri" w:hAnsi="Calibri" w:cs="Calibri"/>
          <w:i/>
          <w:kern w:val="0"/>
          <w:lang w:eastAsia="pl-PL"/>
          <w14:ligatures w14:val="none"/>
        </w:rPr>
        <w:t>)</w:t>
      </w:r>
      <w:r w:rsidRPr="003E1A28">
        <w:rPr>
          <w:rFonts w:ascii="Calibri" w:eastAsia="Calibri" w:hAnsi="Calibri" w:cs="Calibri"/>
          <w:kern w:val="0"/>
          <w:lang w:eastAsia="pl-PL"/>
          <w14:ligatures w14:val="none"/>
        </w:rPr>
        <w:t>, nie zachodzą podstawy wykluczenia z postępowania o udzielenie zamówienia przewidziane w  art.  5k rozporządzenia 833/2014 w brzmieniu nadanym rozporządzeniem 2022/576.</w:t>
      </w:r>
    </w:p>
    <w:p w14:paraId="67ADA0A5" w14:textId="77777777" w:rsidR="003E1A28" w:rsidRPr="003E1A28" w:rsidRDefault="003E1A28" w:rsidP="003E1A28">
      <w:pPr>
        <w:shd w:val="clear" w:color="auto" w:fill="BFBFBF"/>
        <w:spacing w:after="0" w:line="360" w:lineRule="auto"/>
        <w:rPr>
          <w:rFonts w:ascii="Calibri" w:eastAsia="Calibri" w:hAnsi="Calibri" w:cs="Calibri"/>
          <w:b/>
          <w:kern w:val="0"/>
          <w:lang w:eastAsia="pl-PL"/>
          <w14:ligatures w14:val="none"/>
        </w:rPr>
      </w:pPr>
      <w:r w:rsidRPr="003E1A28">
        <w:rPr>
          <w:rFonts w:ascii="Calibri" w:eastAsia="Calibri" w:hAnsi="Calibri" w:cs="Calibri"/>
          <w:b/>
          <w:kern w:val="0"/>
          <w:lang w:eastAsia="pl-PL"/>
          <w14:ligatures w14:val="none"/>
        </w:rPr>
        <w:t>OŚWIADCZENIE DOTYCZĄCE PODANYCH INFORMACJI:</w:t>
      </w:r>
    </w:p>
    <w:p w14:paraId="0AF8BD99" w14:textId="77777777" w:rsidR="003E1A28" w:rsidRPr="003E1A28" w:rsidRDefault="003E1A28" w:rsidP="003E1A28">
      <w:pPr>
        <w:spacing w:after="0" w:line="360" w:lineRule="auto"/>
        <w:jc w:val="both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E1A28">
        <w:rPr>
          <w:rFonts w:ascii="Calibri" w:eastAsia="Calibri" w:hAnsi="Calibri" w:cs="Calibri"/>
          <w:kern w:val="0"/>
          <w:lang w:eastAsia="pl-PL"/>
          <w14:ligatures w14:val="none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38E6064" w14:textId="77777777" w:rsidR="003E1A28" w:rsidRPr="003E1A28" w:rsidRDefault="003E1A28" w:rsidP="003E1A28">
      <w:pPr>
        <w:shd w:val="clear" w:color="auto" w:fill="BFBFBF"/>
        <w:spacing w:after="0" w:line="360" w:lineRule="auto"/>
        <w:rPr>
          <w:rFonts w:ascii="Calibri" w:eastAsia="Calibri" w:hAnsi="Calibri" w:cs="Calibri"/>
          <w:b/>
          <w:kern w:val="0"/>
          <w:lang w:eastAsia="pl-PL"/>
          <w14:ligatures w14:val="none"/>
        </w:rPr>
      </w:pPr>
      <w:r w:rsidRPr="003E1A28">
        <w:rPr>
          <w:rFonts w:ascii="Calibri" w:eastAsia="Calibri" w:hAnsi="Calibri" w:cs="Calibri"/>
          <w:b/>
          <w:kern w:val="0"/>
          <w:lang w:eastAsia="pl-PL"/>
          <w14:ligatures w14:val="none"/>
        </w:rPr>
        <w:t>INFORMACJA DOTYCZĄCA DOSTĘPU DO PODMIOTOWYCH ŚRODKÓW DOWODOWYCH:</w:t>
      </w:r>
    </w:p>
    <w:p w14:paraId="08148C96" w14:textId="77777777" w:rsidR="003E1A28" w:rsidRPr="003E1A28" w:rsidRDefault="003E1A28" w:rsidP="003E1A28">
      <w:pPr>
        <w:spacing w:after="0" w:line="360" w:lineRule="auto"/>
        <w:jc w:val="both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E1A28">
        <w:rPr>
          <w:rFonts w:ascii="Calibri" w:eastAsia="Calibri" w:hAnsi="Calibri" w:cs="Calibri"/>
          <w:kern w:val="0"/>
          <w:lang w:eastAsia="pl-PL"/>
          <w14:ligatures w14:val="none"/>
        </w:rPr>
        <w:t>Wskazuję następujące podmiotowe środki dowodowe, które można uzyskać za pomocą bezpłatnych i ogólnodostępnych baz danych, oraz dane umożliwiające dostęp do tych środków:</w:t>
      </w:r>
    </w:p>
    <w:p w14:paraId="17620912" w14:textId="77777777" w:rsidR="003E1A28" w:rsidRPr="003E1A28" w:rsidRDefault="003E1A28" w:rsidP="003E1A28">
      <w:pPr>
        <w:spacing w:after="0" w:line="360" w:lineRule="auto"/>
        <w:jc w:val="both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E1A28">
        <w:rPr>
          <w:rFonts w:ascii="Calibri" w:eastAsia="Calibri" w:hAnsi="Calibri" w:cs="Calibri"/>
          <w:kern w:val="0"/>
          <w:lang w:eastAsia="pl-PL"/>
          <w14:ligatures w14:val="none"/>
        </w:rPr>
        <w:br/>
        <w:t>1) ........................................................................................................................</w:t>
      </w:r>
    </w:p>
    <w:p w14:paraId="2702C252" w14:textId="77777777" w:rsidR="003E1A28" w:rsidRPr="003E1A28" w:rsidRDefault="003E1A28" w:rsidP="003E1A28">
      <w:pPr>
        <w:spacing w:after="0" w:line="360" w:lineRule="auto"/>
        <w:jc w:val="both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E1A28">
        <w:rPr>
          <w:rFonts w:ascii="Calibri" w:eastAsia="Calibri" w:hAnsi="Calibri" w:cs="Calibri"/>
          <w:i/>
          <w:kern w:val="0"/>
          <w:lang w:eastAsia="pl-PL"/>
          <w14:ligatures w14:val="none"/>
        </w:rPr>
        <w:t>(wskazać podmiotowy środek dowodowy, adres internetowy, wydający urząd lub organ, dokładne dane referencyjne dokumentacji)</w:t>
      </w:r>
    </w:p>
    <w:p w14:paraId="2FE581E8" w14:textId="77777777" w:rsidR="003E1A28" w:rsidRPr="003E1A28" w:rsidRDefault="003E1A28" w:rsidP="003E1A28">
      <w:pPr>
        <w:spacing w:after="0" w:line="360" w:lineRule="auto"/>
        <w:jc w:val="both"/>
        <w:rPr>
          <w:rFonts w:ascii="Calibri" w:eastAsia="Calibri" w:hAnsi="Calibri" w:cs="Calibri"/>
          <w:kern w:val="0"/>
          <w:lang w:eastAsia="pl-PL"/>
          <w14:ligatures w14:val="none"/>
        </w:rPr>
      </w:pPr>
    </w:p>
    <w:p w14:paraId="12B56B04" w14:textId="77777777" w:rsidR="003E1A28" w:rsidRPr="003E1A28" w:rsidRDefault="003E1A28" w:rsidP="003E1A28">
      <w:pPr>
        <w:spacing w:after="0" w:line="360" w:lineRule="auto"/>
        <w:jc w:val="both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3E1A28">
        <w:rPr>
          <w:rFonts w:ascii="Calibri" w:eastAsia="Calibri" w:hAnsi="Calibri" w:cs="Calibri"/>
          <w:kern w:val="0"/>
          <w:lang w:eastAsia="pl-PL"/>
          <w14:ligatures w14:val="none"/>
        </w:rPr>
        <w:t>2) .....................................................................................................</w:t>
      </w:r>
    </w:p>
    <w:p w14:paraId="54D721BD" w14:textId="77777777" w:rsidR="003E1A28" w:rsidRPr="003E1A28" w:rsidRDefault="003E1A28" w:rsidP="003E1A28">
      <w:pPr>
        <w:spacing w:after="0" w:line="360" w:lineRule="auto"/>
        <w:jc w:val="both"/>
        <w:rPr>
          <w:rFonts w:ascii="Calibri" w:eastAsia="Calibri" w:hAnsi="Calibri" w:cs="Calibri"/>
          <w:i/>
          <w:kern w:val="0"/>
          <w:lang w:eastAsia="pl-PL"/>
          <w14:ligatures w14:val="none"/>
        </w:rPr>
      </w:pPr>
      <w:r w:rsidRPr="003E1A28">
        <w:rPr>
          <w:rFonts w:ascii="Calibri" w:eastAsia="Calibri" w:hAnsi="Calibri" w:cs="Calibri"/>
          <w:i/>
          <w:kern w:val="0"/>
          <w:lang w:eastAsia="pl-PL"/>
          <w14:ligatures w14:val="none"/>
        </w:rPr>
        <w:t>(wskazać podmiotowy środek dowodowy, adres internetowy, wydający urząd lub organ, dokładne dane referencyjne dokumentacji)</w:t>
      </w:r>
    </w:p>
    <w:p w14:paraId="6EA11C13" w14:textId="77777777" w:rsidR="00464465" w:rsidRDefault="00464465"/>
    <w:sectPr w:rsidR="004644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397E72" w14:textId="77777777" w:rsidR="003E1A28" w:rsidRDefault="003E1A28" w:rsidP="003E1A28">
      <w:pPr>
        <w:spacing w:after="0" w:line="240" w:lineRule="auto"/>
      </w:pPr>
      <w:r>
        <w:separator/>
      </w:r>
    </w:p>
  </w:endnote>
  <w:endnote w:type="continuationSeparator" w:id="0">
    <w:p w14:paraId="64AF8DCB" w14:textId="77777777" w:rsidR="003E1A28" w:rsidRDefault="003E1A28" w:rsidP="003E1A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F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Calibri"/>
    <w:charset w:val="EE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B43B40" w14:textId="77777777" w:rsidR="003E1A28" w:rsidRDefault="003E1A28" w:rsidP="003E1A28">
      <w:pPr>
        <w:spacing w:after="0" w:line="240" w:lineRule="auto"/>
      </w:pPr>
      <w:r>
        <w:separator/>
      </w:r>
    </w:p>
  </w:footnote>
  <w:footnote w:type="continuationSeparator" w:id="0">
    <w:p w14:paraId="2E743949" w14:textId="77777777" w:rsidR="003E1A28" w:rsidRDefault="003E1A28" w:rsidP="003E1A28">
      <w:pPr>
        <w:spacing w:after="0" w:line="240" w:lineRule="auto"/>
      </w:pPr>
      <w:r>
        <w:continuationSeparator/>
      </w:r>
    </w:p>
  </w:footnote>
  <w:footnote w:id="1">
    <w:p w14:paraId="5C362CB8" w14:textId="77777777" w:rsidR="003E1A28" w:rsidRDefault="003E1A28" w:rsidP="003E1A28">
      <w:pPr>
        <w:pStyle w:val="Tekstprzypisudolnego"/>
        <w:rPr>
          <w:rFonts w:ascii="Arial" w:hAnsi="Arial"/>
          <w:sz w:val="20"/>
          <w:szCs w:val="20"/>
        </w:rPr>
      </w:pPr>
    </w:p>
  </w:footnote>
  <w:footnote w:id="2">
    <w:p w14:paraId="255E7F9D" w14:textId="77777777" w:rsidR="003E1A28" w:rsidRDefault="003E1A28" w:rsidP="003E1A28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3">
    <w:p w14:paraId="35526BAC" w14:textId="77777777" w:rsidR="003E1A28" w:rsidRDefault="003E1A28" w:rsidP="003E1A28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bCs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bCs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bCs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bCs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bCs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bCs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bCs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4">
    <w:p w14:paraId="35F983D2" w14:textId="77777777" w:rsidR="003E1A28" w:rsidRDefault="003E1A28" w:rsidP="003E1A28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iCs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5">
    <w:p w14:paraId="4042DD11" w14:textId="77777777" w:rsidR="003E1A28" w:rsidRDefault="003E1A28" w:rsidP="003E1A28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6">
    <w:p w14:paraId="60279D7B" w14:textId="77777777" w:rsidR="003E1A28" w:rsidRDefault="003E1A28" w:rsidP="003E1A28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7">
    <w:p w14:paraId="6AD15C63" w14:textId="77777777" w:rsidR="003E1A28" w:rsidRDefault="003E1A28" w:rsidP="003E1A28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8">
    <w:p w14:paraId="7CD22099" w14:textId="77777777" w:rsidR="003E1A28" w:rsidRDefault="003E1A28" w:rsidP="003E1A28">
      <w:pPr>
        <w:pStyle w:val="Tekstprzypisudolnego"/>
        <w:rPr>
          <w:rStyle w:val="DeltaViewInsertion"/>
          <w:rFonts w:ascii="Arial" w:hAnsi="Arial" w:cs="Arial"/>
          <w:sz w:val="16"/>
          <w:szCs w:val="16"/>
        </w:rPr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439774F" w14:textId="77777777" w:rsidR="003E1A28" w:rsidRDefault="003E1A28" w:rsidP="003E1A28">
      <w:pPr>
        <w:pStyle w:val="Tekstprzypisudolnego"/>
        <w:ind w:left="720" w:hanging="12"/>
        <w:rPr>
          <w:rStyle w:val="DeltaViewInsertion"/>
          <w:rFonts w:ascii="Arial" w:hAnsi="Arial" w:cs="Arial"/>
          <w:sz w:val="16"/>
          <w:szCs w:val="16"/>
        </w:rPr>
      </w:pPr>
      <w:r>
        <w:rPr>
          <w:rStyle w:val="DeltaViewInsertion"/>
          <w:rFonts w:ascii="Arial" w:hAnsi="Arial" w:cs="Arial"/>
          <w:sz w:val="16"/>
          <w:szCs w:val="16"/>
        </w:rPr>
        <w:tab/>
        <w:t>Mikroprzedsiębiorstwo: przedsiębiorstwo, które zatrudnia mniej niż 10 osób i którego roczny obrót lub roczna suma bilansowa nie przekracza 2 milionów EUR.</w:t>
      </w:r>
    </w:p>
    <w:p w14:paraId="4BA2D090" w14:textId="77777777" w:rsidR="003E1A28" w:rsidRDefault="003E1A28" w:rsidP="003E1A28">
      <w:pPr>
        <w:pStyle w:val="Tekstprzypisudolnego"/>
        <w:ind w:left="720" w:hanging="12"/>
        <w:rPr>
          <w:rStyle w:val="DeltaViewInsertion"/>
          <w:rFonts w:ascii="Arial" w:hAnsi="Arial" w:cs="Arial"/>
          <w:sz w:val="16"/>
          <w:szCs w:val="16"/>
        </w:rPr>
      </w:pPr>
      <w:r>
        <w:rPr>
          <w:rStyle w:val="DeltaViewInsertion"/>
          <w:rFonts w:ascii="Arial" w:hAnsi="Arial" w:cs="Arial"/>
          <w:sz w:val="16"/>
          <w:szCs w:val="16"/>
        </w:rPr>
        <w:tab/>
        <w:t>Małe przedsiębiorstwo: przedsiębiorstwo, które zatrudnia mniej niż 50 osób i którego roczny obrót lub roczna suma bilansowa nie przekracza 10 milionów EUR.</w:t>
      </w:r>
    </w:p>
    <w:p w14:paraId="40280D5D" w14:textId="77777777" w:rsidR="003E1A28" w:rsidRDefault="003E1A28" w:rsidP="003E1A28">
      <w:pPr>
        <w:pStyle w:val="Tekstprzypisudolnego"/>
        <w:ind w:left="720" w:hanging="12"/>
        <w:rPr>
          <w:rFonts w:cs="Times New Roman"/>
          <w:sz w:val="20"/>
          <w:szCs w:val="20"/>
        </w:rPr>
      </w:pPr>
      <w:r>
        <w:rPr>
          <w:rStyle w:val="DeltaViewInsertion"/>
          <w:rFonts w:ascii="Arial" w:hAnsi="Arial" w:cs="Arial"/>
          <w:sz w:val="16"/>
          <w:szCs w:val="16"/>
        </w:rPr>
        <w:tab/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bCs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bCs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i/>
          <w:iCs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9">
    <w:p w14:paraId="5B957596" w14:textId="77777777" w:rsidR="003E1A28" w:rsidRDefault="003E1A28" w:rsidP="003E1A28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10">
    <w:p w14:paraId="0FCCDC4E" w14:textId="77777777" w:rsidR="003E1A28" w:rsidRDefault="003E1A28" w:rsidP="003E1A28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>Tj. przedsiębiorstwem, którego głównym celem jest społeczna i zawodowa integracja osób niepełnosprawnych lub defaworyzowanych.</w:t>
      </w:r>
    </w:p>
  </w:footnote>
  <w:footnote w:id="11">
    <w:p w14:paraId="412C4386" w14:textId="77777777" w:rsidR="003E1A28" w:rsidRDefault="003E1A28" w:rsidP="003E1A28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2">
    <w:p w14:paraId="5A274571" w14:textId="77777777" w:rsidR="003E1A28" w:rsidRDefault="003E1A28" w:rsidP="003E1A28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iCs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3">
    <w:p w14:paraId="2F9FF11E" w14:textId="77777777" w:rsidR="003E1A28" w:rsidRDefault="003E1A28" w:rsidP="003E1A28">
      <w:pPr>
        <w:pStyle w:val="Tekstprzypisudolnego"/>
        <w:spacing w:after="200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4">
    <w:p w14:paraId="25F1E969" w14:textId="77777777" w:rsidR="003E1A28" w:rsidRDefault="003E1A28" w:rsidP="003E1A28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5">
    <w:p w14:paraId="4C942EFF" w14:textId="77777777" w:rsidR="003E1A28" w:rsidRDefault="003E1A28" w:rsidP="003E1A28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6">
    <w:p w14:paraId="6BDBBBE9" w14:textId="77777777" w:rsidR="003E1A28" w:rsidRDefault="003E1A28" w:rsidP="003E1A28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7">
    <w:p w14:paraId="67C4BA3A" w14:textId="77777777" w:rsidR="003E1A28" w:rsidRDefault="003E1A28" w:rsidP="003E1A28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8">
    <w:p w14:paraId="01292229" w14:textId="77777777" w:rsidR="003E1A28" w:rsidRDefault="003E1A28" w:rsidP="003E1A28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color w:val="000000"/>
          <w:sz w:val="16"/>
          <w:szCs w:val="16"/>
        </w:rPr>
        <w:t xml:space="preserve"> (Dz.U. L 309 z 25.11.2005, s. 15).</w:t>
      </w:r>
    </w:p>
  </w:footnote>
  <w:footnote w:id="19">
    <w:p w14:paraId="22101F44" w14:textId="77777777" w:rsidR="003E1A28" w:rsidRDefault="003E1A28" w:rsidP="003E1A28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Style w:val="DeltaViewInsertion"/>
          <w:rFonts w:ascii="Arial" w:hAnsi="Arial" w:cs="Arial"/>
          <w:sz w:val="16"/>
          <w:szCs w:val="16"/>
        </w:rPr>
        <w:tab/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20">
    <w:p w14:paraId="5F8C3929" w14:textId="77777777" w:rsidR="003E1A28" w:rsidRDefault="003E1A28" w:rsidP="003E1A28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2179CDD9" w14:textId="77777777" w:rsidR="003E1A28" w:rsidRDefault="003E1A28" w:rsidP="003E1A28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58DAC7DC" w14:textId="77777777" w:rsidR="003E1A28" w:rsidRDefault="003E1A28" w:rsidP="003E1A28">
      <w:pPr>
        <w:pStyle w:val="Tekstprzypisudolnego"/>
        <w:spacing w:after="200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3">
    <w:p w14:paraId="5C322E71" w14:textId="77777777" w:rsidR="003E1A28" w:rsidRDefault="003E1A28" w:rsidP="003E1A28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4">
    <w:p w14:paraId="0C2C97FF" w14:textId="77777777" w:rsidR="003E1A28" w:rsidRDefault="003E1A28" w:rsidP="003E1A28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5">
    <w:p w14:paraId="25CFB72D" w14:textId="77777777" w:rsidR="003E1A28" w:rsidRDefault="003E1A28" w:rsidP="003E1A28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6">
    <w:p w14:paraId="2CB31343" w14:textId="77777777" w:rsidR="003E1A28" w:rsidRDefault="003E1A28" w:rsidP="003E1A28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7">
    <w:p w14:paraId="6CF6C9FA" w14:textId="77777777" w:rsidR="003E1A28" w:rsidRDefault="003E1A28" w:rsidP="003E1A28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8">
    <w:p w14:paraId="52AF7774" w14:textId="77777777" w:rsidR="003E1A28" w:rsidRDefault="003E1A28" w:rsidP="003E1A28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9">
    <w:p w14:paraId="30866BE4" w14:textId="77777777" w:rsidR="003E1A28" w:rsidRDefault="003E1A28" w:rsidP="003E1A28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30">
    <w:p w14:paraId="2FE5DFFF" w14:textId="77777777" w:rsidR="003E1A28" w:rsidRDefault="003E1A28" w:rsidP="003E1A28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1">
    <w:p w14:paraId="20CF0F22" w14:textId="77777777" w:rsidR="003E1A28" w:rsidRDefault="003E1A28" w:rsidP="003E1A28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2">
    <w:p w14:paraId="4284487E" w14:textId="77777777" w:rsidR="003E1A28" w:rsidRDefault="003E1A28" w:rsidP="003E1A28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3">
    <w:p w14:paraId="67DDEC01" w14:textId="77777777" w:rsidR="003E1A28" w:rsidRDefault="003E1A28" w:rsidP="003E1A28">
      <w:pPr>
        <w:pStyle w:val="Tekstprzypisudolnego"/>
      </w:pPr>
      <w:r>
        <w:rPr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4">
    <w:p w14:paraId="47B3C139" w14:textId="77777777" w:rsidR="003E1A28" w:rsidRDefault="003E1A28" w:rsidP="003E1A28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56087FE6" w14:textId="77777777" w:rsidR="003E1A28" w:rsidRDefault="003E1A28" w:rsidP="003E1A28">
      <w:pPr>
        <w:pStyle w:val="Tekstprzypisudolnego"/>
        <w:spacing w:after="200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6">
    <w:p w14:paraId="1F1F6C61" w14:textId="77777777" w:rsidR="003E1A28" w:rsidRDefault="003E1A28" w:rsidP="003E1A28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138D8634" w14:textId="77777777" w:rsidR="003E1A28" w:rsidRDefault="003E1A28" w:rsidP="003E1A28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8">
    <w:p w14:paraId="37623EE0" w14:textId="77777777" w:rsidR="003E1A28" w:rsidRDefault="003E1A28" w:rsidP="003E1A28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9">
    <w:p w14:paraId="4F12E3E0" w14:textId="77777777" w:rsidR="003E1A28" w:rsidRDefault="003E1A28" w:rsidP="003E1A28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bCs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bCs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bCs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40">
    <w:p w14:paraId="22BCF3AD" w14:textId="77777777" w:rsidR="003E1A28" w:rsidRDefault="003E1A28" w:rsidP="003E1A28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bCs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bCs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bCs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1">
    <w:p w14:paraId="45DCEB85" w14:textId="77777777" w:rsidR="003E1A28" w:rsidRDefault="003E1A28" w:rsidP="003E1A28">
      <w:pPr>
        <w:pStyle w:val="Tekstprzypisudolnego"/>
        <w:spacing w:after="200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>I</w:t>
      </w:r>
      <w:r>
        <w:rPr>
          <w:rFonts w:ascii="Arial" w:hAnsi="Arial" w:cs="Arial"/>
          <w:sz w:val="14"/>
          <w:szCs w:val="14"/>
        </w:rPr>
        <w:t xml:space="preserve">nnymi słowy, należy wymienić </w:t>
      </w:r>
      <w:r>
        <w:rPr>
          <w:rFonts w:ascii="Arial" w:hAnsi="Arial" w:cs="Arial"/>
          <w:b/>
          <w:bCs/>
          <w:sz w:val="14"/>
          <w:szCs w:val="14"/>
        </w:rPr>
        <w:t>wszystkich</w:t>
      </w:r>
      <w:r>
        <w:rPr>
          <w:rFonts w:ascii="Arial" w:hAnsi="Arial" w:cs="Arial"/>
          <w:sz w:val="14"/>
          <w:szCs w:val="14"/>
        </w:rPr>
        <w:t xml:space="preserve"> odbiorców, a wykaz powinien obejmować zarówno klientów publicznych, jak i prywatnych w odniesieniu do przedmiotowych dostaw lub usług.</w:t>
      </w:r>
    </w:p>
  </w:footnote>
  <w:footnote w:id="42">
    <w:p w14:paraId="47442595" w14:textId="77777777" w:rsidR="003E1A28" w:rsidRDefault="003E1A28" w:rsidP="003E1A28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3">
    <w:p w14:paraId="1C629DEC" w14:textId="77777777" w:rsidR="003E1A28" w:rsidRDefault="003E1A28" w:rsidP="003E1A28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4">
    <w:p w14:paraId="0E512394" w14:textId="77777777" w:rsidR="003E1A28" w:rsidRDefault="003E1A28" w:rsidP="003E1A28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4"/>
          <w:szCs w:val="14"/>
        </w:rPr>
        <w:tab/>
        <w:t xml:space="preserve">Należy zauważyć, że jeżeli wykonawca </w:t>
      </w:r>
      <w:r>
        <w:rPr>
          <w:rFonts w:ascii="Arial" w:hAnsi="Arial" w:cs="Arial"/>
          <w:b/>
          <w:bCs/>
          <w:sz w:val="14"/>
          <w:szCs w:val="14"/>
        </w:rPr>
        <w:t>postanowił</w:t>
      </w:r>
      <w:r>
        <w:rPr>
          <w:rFonts w:ascii="Arial" w:hAnsi="Arial" w:cs="Arial"/>
          <w:sz w:val="14"/>
          <w:szCs w:val="14"/>
        </w:rPr>
        <w:t xml:space="preserve"> zlecić podwykonawcom realizację części zamówienia </w:t>
      </w:r>
      <w:r>
        <w:rPr>
          <w:rFonts w:ascii="Arial" w:hAnsi="Arial" w:cs="Arial"/>
          <w:b/>
          <w:bCs/>
          <w:sz w:val="14"/>
          <w:szCs w:val="14"/>
        </w:rPr>
        <w:t>oraz</w:t>
      </w:r>
      <w:r>
        <w:rPr>
          <w:rFonts w:ascii="Arial" w:hAnsi="Arial" w:cs="Arial"/>
          <w:sz w:val="14"/>
          <w:szCs w:val="14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5">
    <w:p w14:paraId="59CEAB1F" w14:textId="77777777" w:rsidR="003E1A28" w:rsidRDefault="003E1A28" w:rsidP="003E1A28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4"/>
          <w:szCs w:val="14"/>
        </w:rPr>
        <w:tab/>
        <w:t>Proszę jasno wskazać, do której z pozycji odnosi się odpowiedź.</w:t>
      </w:r>
    </w:p>
  </w:footnote>
  <w:footnote w:id="46">
    <w:p w14:paraId="6887B39A" w14:textId="77777777" w:rsidR="003E1A28" w:rsidRDefault="003E1A28" w:rsidP="003E1A28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4"/>
          <w:szCs w:val="14"/>
        </w:rPr>
        <w:tab/>
        <w:t>Proszę powtórzyć tyle razy, ile jest to konieczne.</w:t>
      </w:r>
    </w:p>
  </w:footnote>
  <w:footnote w:id="47">
    <w:p w14:paraId="39021800" w14:textId="77777777" w:rsidR="003E1A28" w:rsidRDefault="003E1A28" w:rsidP="003E1A28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4"/>
          <w:szCs w:val="14"/>
        </w:rPr>
        <w:tab/>
        <w:t>Proszę powtórzyć tyle razy, ile jest to konieczne.</w:t>
      </w:r>
    </w:p>
  </w:footnote>
  <w:footnote w:id="48">
    <w:p w14:paraId="205F97E9" w14:textId="77777777" w:rsidR="003E1A28" w:rsidRDefault="003E1A28" w:rsidP="003E1A28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4"/>
          <w:szCs w:val="14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9">
    <w:p w14:paraId="0E538C4E" w14:textId="77777777" w:rsidR="003E1A28" w:rsidRDefault="003E1A28" w:rsidP="003E1A28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4"/>
          <w:szCs w:val="14"/>
        </w:rPr>
        <w:tab/>
        <w:t>W zależności od wdrożenia w danym kraju artykułu 59 ust. 5 akapit drugi dyrektywy 2014/24/UE.</w:t>
      </w:r>
    </w:p>
    <w:p w14:paraId="363A4AD4" w14:textId="77777777" w:rsidR="003E1A28" w:rsidRDefault="003E1A28" w:rsidP="003E1A28">
      <w:pPr>
        <w:pStyle w:val="Tekstprzypisudolnego"/>
      </w:pPr>
    </w:p>
    <w:p w14:paraId="75556D38" w14:textId="77777777" w:rsidR="003E1A28" w:rsidRDefault="003E1A28" w:rsidP="003E1A28">
      <w:pPr>
        <w:pStyle w:val="Tekstprzypisudolnego"/>
      </w:pPr>
    </w:p>
    <w:p w14:paraId="694C051D" w14:textId="77777777" w:rsidR="003E1A28" w:rsidRDefault="003E1A28" w:rsidP="003E1A28">
      <w:pPr>
        <w:pStyle w:val="Tekstprzypisudolnego"/>
        <w:spacing w:after="200"/>
      </w:pPr>
    </w:p>
  </w:footnote>
  <w:footnote w:id="50">
    <w:p w14:paraId="246D0879" w14:textId="77777777" w:rsidR="003E1A28" w:rsidRDefault="003E1A28" w:rsidP="003E1A2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5EAC2C2" w14:textId="77777777" w:rsidR="003E1A28" w:rsidRDefault="003E1A28" w:rsidP="003E1A28">
      <w:pPr>
        <w:pStyle w:val="Tekstprzypisudolnego"/>
        <w:numPr>
          <w:ilvl w:val="0"/>
          <w:numId w:val="11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A3E33D1" w14:textId="77777777" w:rsidR="003E1A28" w:rsidRDefault="003E1A28" w:rsidP="003E1A28">
      <w:pPr>
        <w:pStyle w:val="Tekstprzypisudolnego"/>
        <w:numPr>
          <w:ilvl w:val="0"/>
          <w:numId w:val="11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5F569A43" w14:textId="77777777" w:rsidR="003E1A28" w:rsidRDefault="003E1A28" w:rsidP="003E1A28">
      <w:pPr>
        <w:pStyle w:val="Tekstprzypisudolnego"/>
        <w:numPr>
          <w:ilvl w:val="0"/>
          <w:numId w:val="11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868E52B" w14:textId="77777777" w:rsidR="003E1A28" w:rsidRDefault="003E1A28" w:rsidP="003E1A2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51">
    <w:p w14:paraId="0B2C5A85" w14:textId="77777777" w:rsidR="003E1A28" w:rsidRDefault="003E1A28" w:rsidP="003E1A28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3F996720" w14:textId="77777777" w:rsidR="003E1A28" w:rsidRDefault="003E1A28" w:rsidP="003E1A28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B16030C" w14:textId="77777777" w:rsidR="003E1A28" w:rsidRDefault="003E1A28" w:rsidP="003E1A28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67FEE0E" w14:textId="77777777" w:rsidR="003E1A28" w:rsidRDefault="003E1A28" w:rsidP="003E1A28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52">
    <w:p w14:paraId="44DC4AF4" w14:textId="77777777" w:rsidR="003E1A28" w:rsidRDefault="003E1A28" w:rsidP="003E1A2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2345180" w14:textId="77777777" w:rsidR="003E1A28" w:rsidRDefault="003E1A28" w:rsidP="003E1A28">
      <w:pPr>
        <w:pStyle w:val="Tekstprzypisudolnego"/>
        <w:numPr>
          <w:ilvl w:val="0"/>
          <w:numId w:val="11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C2773B1" w14:textId="77777777" w:rsidR="003E1A28" w:rsidRDefault="003E1A28" w:rsidP="003E1A28">
      <w:pPr>
        <w:pStyle w:val="Tekstprzypisudolnego"/>
        <w:numPr>
          <w:ilvl w:val="0"/>
          <w:numId w:val="11"/>
        </w:numPr>
        <w:rPr>
          <w:rFonts w:ascii="Arial" w:hAnsi="Arial" w:cs="Arial"/>
          <w:sz w:val="16"/>
          <w:szCs w:val="16"/>
        </w:rPr>
      </w:pPr>
      <w:bookmarkStart w:id="17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7"/>
    </w:p>
    <w:p w14:paraId="508E1F1F" w14:textId="77777777" w:rsidR="003E1A28" w:rsidRDefault="003E1A28" w:rsidP="003E1A28">
      <w:pPr>
        <w:pStyle w:val="Tekstprzypisudolnego"/>
        <w:numPr>
          <w:ilvl w:val="0"/>
          <w:numId w:val="11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74CCF96" w14:textId="77777777" w:rsidR="003E1A28" w:rsidRDefault="003E1A28" w:rsidP="003E1A2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53">
    <w:p w14:paraId="58C499D6" w14:textId="77777777" w:rsidR="003E1A28" w:rsidRDefault="003E1A28" w:rsidP="003E1A28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094E99C3" w14:textId="77777777" w:rsidR="003E1A28" w:rsidRDefault="003E1A28" w:rsidP="003E1A28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76D7A59" w14:textId="77777777" w:rsidR="003E1A28" w:rsidRDefault="003E1A28" w:rsidP="003E1A28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DFB7E20" w14:textId="77777777" w:rsidR="003E1A28" w:rsidRDefault="003E1A28" w:rsidP="003E1A28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4"/>
    <w:multiLevelType w:val="singleLevel"/>
    <w:tmpl w:val="B2E6B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sz w:val="20"/>
        <w:szCs w:val="18"/>
      </w:rPr>
    </w:lvl>
  </w:abstractNum>
  <w:abstractNum w:abstractNumId="2" w15:restartNumberingAfterBreak="0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SimSun" w:hAnsi="Arial" w:cs="Arial"/>
        <w:i/>
        <w:iCs/>
        <w:color w:val="000000"/>
        <w:sz w:val="18"/>
        <w:szCs w:val="18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  <w:rPr>
        <w:rFonts w:ascii="Times New Roman" w:eastAsia="SimSun" w:hAnsi="Times New Roman" w:cs="Times New Roman"/>
        <w:b/>
        <w:bCs/>
        <w:sz w:val="20"/>
        <w:szCs w:val="20"/>
        <w:vertAlign w:val="superscript"/>
        <w:lang w:eastAsia="zh-CN"/>
      </w:rPr>
    </w:lvl>
    <w:lvl w:ilvl="1">
      <w:start w:val="1"/>
      <w:numFmt w:val="lowerLetter"/>
      <w:lvlText w:val="%2)"/>
      <w:lvlJc w:val="left"/>
      <w:pPr>
        <w:tabs>
          <w:tab w:val="num" w:pos="850"/>
        </w:tabs>
        <w:ind w:left="850" w:hanging="850"/>
      </w:pPr>
      <w:rPr>
        <w:rFonts w:ascii="Arial" w:eastAsia="SimSu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SimSun" w:hAnsi="Arial" w:cs="Arial"/>
        <w:iCs/>
        <w:sz w:val="16"/>
        <w:szCs w:val="16"/>
        <w:lang w:eastAsia="zh-CN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24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4578E9"/>
    <w:multiLevelType w:val="hybridMultilevel"/>
    <w:tmpl w:val="8FAC4CDE"/>
    <w:lvl w:ilvl="0" w:tplc="904EAD04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917A58"/>
    <w:multiLevelType w:val="hybridMultilevel"/>
    <w:tmpl w:val="6F58EF32"/>
    <w:lvl w:ilvl="0" w:tplc="CCB86BD0">
      <w:start w:val="18"/>
      <w:numFmt w:val="decimal"/>
      <w:lvlText w:val="%1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EB0193"/>
    <w:multiLevelType w:val="hybridMultilevel"/>
    <w:tmpl w:val="2AB85A7A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DC578D"/>
    <w:multiLevelType w:val="multilevel"/>
    <w:tmpl w:val="20D6201E"/>
    <w:styleLink w:val="WW8Num28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 w:val="0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7C3308B1"/>
    <w:multiLevelType w:val="hybridMultilevel"/>
    <w:tmpl w:val="25800514"/>
    <w:lvl w:ilvl="0" w:tplc="904EAD04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33162390">
    <w:abstractNumId w:val="9"/>
  </w:num>
  <w:num w:numId="2" w16cid:durableId="972293564">
    <w:abstractNumId w:val="6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37898915">
    <w:abstractNumId w:val="1"/>
    <w:lvlOverride w:ilvl="0">
      <w:startOverride w:val="1"/>
    </w:lvlOverride>
  </w:num>
  <w:num w:numId="4" w16cid:durableId="16114256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0182385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26255687">
    <w:abstractNumId w:val="7"/>
  </w:num>
  <w:num w:numId="7" w16cid:durableId="20861480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32672433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2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44327710">
    <w:abstractNumId w:val="2"/>
    <w:lvlOverride w:ilvl="0">
      <w:startOverride w:val="1"/>
    </w:lvlOverride>
  </w:num>
  <w:num w:numId="10" w16cid:durableId="17552017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778940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03879234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9DF"/>
    <w:rsid w:val="002A765A"/>
    <w:rsid w:val="003E1A28"/>
    <w:rsid w:val="00464465"/>
    <w:rsid w:val="00512670"/>
    <w:rsid w:val="005D4F24"/>
    <w:rsid w:val="0086168F"/>
    <w:rsid w:val="00BE79DF"/>
    <w:rsid w:val="00EC7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95EAA"/>
  <w15:chartTrackingRefBased/>
  <w15:docId w15:val="{C95EB51B-D74A-4223-989C-EC44B4732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E79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E79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E79D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E79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E79D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E79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E79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E79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E79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E79D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semiHidden/>
    <w:rsid w:val="00BE79D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E79D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E79D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E79D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E79D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E79D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E79D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E79D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E79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E79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E79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E79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E79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E79DF"/>
    <w:rPr>
      <w:i/>
      <w:iCs/>
      <w:color w:val="404040" w:themeColor="text1" w:themeTint="BF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BE79D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E79D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E79D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E79D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E79DF"/>
    <w:rPr>
      <w:b/>
      <w:bCs/>
      <w:smallCaps/>
      <w:color w:val="2F5496" w:themeColor="accent1" w:themeShade="BF"/>
      <w:spacing w:val="5"/>
    </w:rPr>
  </w:style>
  <w:style w:type="numbering" w:customStyle="1" w:styleId="Bezlisty1">
    <w:name w:val="Bez listy1"/>
    <w:next w:val="Bezlisty"/>
    <w:uiPriority w:val="99"/>
    <w:semiHidden/>
    <w:unhideWhenUsed/>
    <w:rsid w:val="003E1A28"/>
  </w:style>
  <w:style w:type="character" w:styleId="Hipercze">
    <w:name w:val="Hyperlink"/>
    <w:uiPriority w:val="99"/>
    <w:unhideWhenUsed/>
    <w:rsid w:val="003E1A28"/>
    <w:rPr>
      <w:color w:val="0000FF"/>
      <w:u w:val="single"/>
    </w:rPr>
  </w:style>
  <w:style w:type="character" w:styleId="UyteHipercze">
    <w:name w:val="FollowedHyperlink"/>
    <w:semiHidden/>
    <w:unhideWhenUsed/>
    <w:rsid w:val="003E1A28"/>
    <w:rPr>
      <w:color w:val="800080"/>
      <w:u w:val="single"/>
    </w:rPr>
  </w:style>
  <w:style w:type="paragraph" w:customStyle="1" w:styleId="msonormal0">
    <w:name w:val="msonormal"/>
    <w:basedOn w:val="Normalny"/>
    <w:uiPriority w:val="99"/>
    <w:rsid w:val="003E1A28"/>
    <w:pPr>
      <w:widowControl w:val="0"/>
      <w:suppressAutoHyphens/>
      <w:spacing w:before="280" w:after="119" w:line="240" w:lineRule="auto"/>
    </w:pPr>
    <w:rPr>
      <w:rFonts w:ascii="Liberation Serif" w:eastAsia="SimSun" w:hAnsi="Liberation Serif" w:cs="Liberation Serif"/>
      <w:lang w:eastAsia="zh-CN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3E1A28"/>
    <w:pPr>
      <w:widowControl w:val="0"/>
      <w:suppressAutoHyphens/>
      <w:spacing w:before="280" w:after="119" w:line="240" w:lineRule="auto"/>
    </w:pPr>
    <w:rPr>
      <w:rFonts w:ascii="Liberation Serif" w:eastAsia="SimSun" w:hAnsi="Liberation Serif" w:cs="Liberation Serif"/>
      <w:lang w:eastAsia="zh-CN"/>
      <w14:ligatures w14:val="none"/>
    </w:rPr>
  </w:style>
  <w:style w:type="character" w:customStyle="1" w:styleId="TekstprzypisudolnegoZnak">
    <w:name w:val="Tekst przypisu dolnego Znak"/>
    <w:aliases w:val="Podrozdział Znak"/>
    <w:link w:val="Tekstprzypisudolnego"/>
    <w:semiHidden/>
    <w:locked/>
    <w:rsid w:val="003E1A28"/>
    <w:rPr>
      <w:rFonts w:ascii="Tahoma" w:hAnsi="Tahoma" w:cs="Tahoma"/>
      <w:lang w:val="x-none" w:eastAsia="x-none"/>
    </w:rPr>
  </w:style>
  <w:style w:type="paragraph" w:styleId="Tekstprzypisudolnego">
    <w:name w:val="footnote text"/>
    <w:aliases w:val="Podrozdział"/>
    <w:basedOn w:val="Normalny"/>
    <w:link w:val="TekstprzypisudolnegoZnak"/>
    <w:semiHidden/>
    <w:unhideWhenUsed/>
    <w:rsid w:val="003E1A28"/>
    <w:pPr>
      <w:spacing w:after="0" w:line="240" w:lineRule="auto"/>
    </w:pPr>
    <w:rPr>
      <w:rFonts w:ascii="Tahoma" w:hAnsi="Tahoma" w:cs="Tahoma"/>
      <w:lang w:val="x-none" w:eastAsia="x-none"/>
    </w:rPr>
  </w:style>
  <w:style w:type="character" w:customStyle="1" w:styleId="TekstprzypisudolnegoZnak1">
    <w:name w:val="Tekst przypisu dolnego Znak1"/>
    <w:aliases w:val="Podrozdział Znak1"/>
    <w:basedOn w:val="Domylnaczcionkaakapitu"/>
    <w:semiHidden/>
    <w:rsid w:val="003E1A28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1A2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1A2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E1A2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3E1A2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E1A2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lang w:val="x-none" w:eastAsia="x-none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3E1A28"/>
    <w:rPr>
      <w:rFonts w:ascii="Times New Roman" w:eastAsia="Times New Roman" w:hAnsi="Times New Roman" w:cs="Times New Roman"/>
      <w:kern w:val="0"/>
      <w:lang w:val="x-none" w:eastAsia="x-none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E1A28"/>
    <w:pPr>
      <w:numPr>
        <w:numId w:val="1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E1A2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odstawowyZnak">
    <w:name w:val="Tekst podstawowy Znak"/>
    <w:aliases w:val="body of procedure and headings Znak,wypunktowanie Znak,bt Znak,b Znak,numerowany Znak,Tekst podstawowy Znak Znak Znak Znak Znak Znak Znak Znak Znak,block style Znak,Tekst podstawowy Znak Znak Znak Znak Znak Znak,szaro Znak"/>
    <w:link w:val="Tekstpodstawowy"/>
    <w:semiHidden/>
    <w:locked/>
    <w:rsid w:val="003E1A28"/>
    <w:rPr>
      <w:rFonts w:ascii="Liberation Serif" w:eastAsia="SimSun" w:hAnsi="Liberation Serif" w:cs="Liberation Serif"/>
      <w:lang w:val="x-none" w:eastAsia="zh-CN"/>
    </w:rPr>
  </w:style>
  <w:style w:type="paragraph" w:styleId="Tekstpodstawowy">
    <w:name w:val="Body Text"/>
    <w:aliases w:val="body of procedure and headings,wypunktowanie,bt,b,numerowany,Tekst podstawowy Znak Znak Znak Znak Znak Znak Znak Znak,block style,Tekst podstawowy Znak Znak Znak Znak Znak,Tekst podstawowy Znak Znak Znak,szaro,Wyróżnienie1"/>
    <w:basedOn w:val="Normalny"/>
    <w:link w:val="TekstpodstawowyZnak"/>
    <w:semiHidden/>
    <w:unhideWhenUsed/>
    <w:rsid w:val="003E1A28"/>
    <w:pPr>
      <w:widowControl w:val="0"/>
      <w:suppressAutoHyphens/>
      <w:spacing w:after="140" w:line="288" w:lineRule="auto"/>
    </w:pPr>
    <w:rPr>
      <w:rFonts w:ascii="Liberation Serif" w:eastAsia="SimSun" w:hAnsi="Liberation Serif" w:cs="Liberation Serif"/>
      <w:lang w:val="x-none" w:eastAsia="zh-CN"/>
    </w:rPr>
  </w:style>
  <w:style w:type="character" w:customStyle="1" w:styleId="TekstpodstawowyZnak1">
    <w:name w:val="Tekst podstawowy Znak1"/>
    <w:aliases w:val="body of procedure and headings Znak1,wypunktowanie Znak1,bt Znak1,b Znak1,numerowany Znak1,Tekst podstawowy Znak Znak Znak Znak Znak Znak Znak Znak Znak1,block style Znak1,Tekst podstawowy Znak Znak Znak Znak Znak Znak1"/>
    <w:basedOn w:val="Domylnaczcionkaakapitu"/>
    <w:semiHidden/>
    <w:rsid w:val="003E1A28"/>
  </w:style>
  <w:style w:type="paragraph" w:styleId="Mapadokumentu">
    <w:name w:val="Document Map"/>
    <w:basedOn w:val="Normalny"/>
    <w:link w:val="MapadokumentuZnak"/>
    <w:uiPriority w:val="99"/>
    <w:semiHidden/>
    <w:unhideWhenUsed/>
    <w:rsid w:val="003E1A28"/>
    <w:pPr>
      <w:spacing w:after="0" w:line="240" w:lineRule="auto"/>
    </w:pPr>
    <w:rPr>
      <w:rFonts w:ascii="Segoe UI" w:eastAsia="Times New Roman" w:hAnsi="Segoe UI" w:cs="Segoe UI"/>
      <w:kern w:val="0"/>
      <w:sz w:val="16"/>
      <w:szCs w:val="16"/>
      <w:lang w:eastAsia="pl-PL"/>
      <w14:ligatures w14:val="none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3E1A28"/>
    <w:rPr>
      <w:rFonts w:ascii="Segoe UI" w:eastAsia="Times New Roman" w:hAnsi="Segoe UI" w:cs="Segoe UI"/>
      <w:kern w:val="0"/>
      <w:sz w:val="16"/>
      <w:szCs w:val="16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1A28"/>
    <w:rPr>
      <w:b/>
      <w:bCs/>
      <w:lang w:val="x-none" w:eastAsia="x-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1A28"/>
    <w:rPr>
      <w:rFonts w:ascii="Times New Roman" w:eastAsia="Times New Roman" w:hAnsi="Times New Roman" w:cs="Times New Roman"/>
      <w:b/>
      <w:bCs/>
      <w:kern w:val="0"/>
      <w:sz w:val="20"/>
      <w:szCs w:val="20"/>
      <w:lang w:val="x-none" w:eastAsia="x-none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1A28"/>
    <w:pPr>
      <w:spacing w:after="0" w:line="240" w:lineRule="auto"/>
    </w:pPr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1A28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paragraph" w:styleId="Bezodstpw">
    <w:name w:val="No Spacing"/>
    <w:uiPriority w:val="1"/>
    <w:qFormat/>
    <w:rsid w:val="003E1A28"/>
    <w:pPr>
      <w:suppressAutoHyphens/>
      <w:spacing w:after="0" w:line="240" w:lineRule="auto"/>
    </w:pPr>
    <w:rPr>
      <w:rFonts w:ascii="Calibri" w:eastAsia="Calibri" w:hAnsi="Calibri" w:cs="Calibri"/>
      <w:kern w:val="0"/>
      <w:sz w:val="22"/>
      <w:szCs w:val="22"/>
      <w14:ligatures w14:val="none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3E1A28"/>
  </w:style>
  <w:style w:type="paragraph" w:customStyle="1" w:styleId="Zwykytekst5">
    <w:name w:val="Zwykły tekst5"/>
    <w:basedOn w:val="Normalny"/>
    <w:uiPriority w:val="99"/>
    <w:rsid w:val="003E1A28"/>
    <w:pPr>
      <w:autoSpaceDE w:val="0"/>
      <w:spacing w:before="90" w:after="0" w:line="380" w:lineRule="atLeast"/>
      <w:jc w:val="both"/>
    </w:pPr>
    <w:rPr>
      <w:rFonts w:ascii="Courier New" w:eastAsia="SimSun" w:hAnsi="Courier New" w:cs="Courier New"/>
      <w:sz w:val="20"/>
      <w:szCs w:val="20"/>
      <w:lang w:val="x-none" w:eastAsia="zh-CN"/>
      <w14:ligatures w14:val="none"/>
    </w:rPr>
  </w:style>
  <w:style w:type="paragraph" w:customStyle="1" w:styleId="Default">
    <w:name w:val="Default"/>
    <w:uiPriority w:val="99"/>
    <w:rsid w:val="003E1A2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lang w:eastAsia="pl-PL"/>
      <w14:ligatures w14:val="none"/>
    </w:rPr>
  </w:style>
  <w:style w:type="character" w:customStyle="1" w:styleId="pktZnak">
    <w:name w:val="pkt Znak"/>
    <w:link w:val="pkt"/>
    <w:locked/>
    <w:rsid w:val="003E1A28"/>
  </w:style>
  <w:style w:type="paragraph" w:customStyle="1" w:styleId="pkt">
    <w:name w:val="pkt"/>
    <w:basedOn w:val="Normalny"/>
    <w:link w:val="pktZnak"/>
    <w:rsid w:val="003E1A28"/>
    <w:pPr>
      <w:spacing w:before="60" w:after="60" w:line="240" w:lineRule="auto"/>
      <w:ind w:left="851" w:hanging="295"/>
      <w:jc w:val="both"/>
    </w:pPr>
  </w:style>
  <w:style w:type="character" w:customStyle="1" w:styleId="Teksttreci">
    <w:name w:val="Tekst treści_"/>
    <w:link w:val="Teksttreci0"/>
    <w:locked/>
    <w:rsid w:val="003E1A28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E1A28"/>
    <w:pPr>
      <w:shd w:val="clear" w:color="auto" w:fill="FFFFFF"/>
      <w:spacing w:after="0" w:line="240" w:lineRule="atLeast"/>
      <w:ind w:hanging="1700"/>
    </w:pPr>
    <w:rPr>
      <w:rFonts w:ascii="Verdana" w:hAnsi="Verdana" w:cs="Verdana"/>
      <w:sz w:val="19"/>
      <w:szCs w:val="19"/>
    </w:rPr>
  </w:style>
  <w:style w:type="character" w:customStyle="1" w:styleId="Teksttreci4">
    <w:name w:val="Tekst treści (4)_"/>
    <w:link w:val="Teksttreci40"/>
    <w:locked/>
    <w:rsid w:val="003E1A28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3E1A28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</w:rPr>
  </w:style>
  <w:style w:type="paragraph" w:customStyle="1" w:styleId="Standard">
    <w:name w:val="Standard"/>
    <w:uiPriority w:val="99"/>
    <w:qFormat/>
    <w:rsid w:val="003E1A28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color w:val="000000"/>
      <w:lang w:val="en-US"/>
      <w14:ligatures w14:val="none"/>
    </w:rPr>
  </w:style>
  <w:style w:type="paragraph" w:customStyle="1" w:styleId="Tekstpodstawowy21">
    <w:name w:val="Tekst podstawowy 21"/>
    <w:basedOn w:val="Normalny"/>
    <w:uiPriority w:val="99"/>
    <w:rsid w:val="003E1A28"/>
    <w:pPr>
      <w:widowControl w:val="0"/>
      <w:suppressAutoHyphens/>
      <w:spacing w:after="0" w:line="240" w:lineRule="auto"/>
      <w:jc w:val="both"/>
    </w:pPr>
    <w:rPr>
      <w:rFonts w:ascii="Liberation Serif" w:eastAsia="SimSun" w:hAnsi="Liberation Serif" w:cs="Liberation Serif"/>
      <w:lang w:eastAsia="zh-CN"/>
      <w14:ligatures w14:val="none"/>
    </w:rPr>
  </w:style>
  <w:style w:type="paragraph" w:customStyle="1" w:styleId="Standardowy1">
    <w:name w:val="Standardowy1"/>
    <w:uiPriority w:val="99"/>
    <w:rsid w:val="003E1A28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eastAsia="zh-CN"/>
      <w14:ligatures w14:val="none"/>
    </w:rPr>
  </w:style>
  <w:style w:type="paragraph" w:customStyle="1" w:styleId="BodyText21">
    <w:name w:val="Body Text 21"/>
    <w:basedOn w:val="Normalny"/>
    <w:uiPriority w:val="99"/>
    <w:rsid w:val="003E1A28"/>
    <w:pPr>
      <w:widowControl w:val="0"/>
      <w:suppressAutoHyphens/>
      <w:autoSpaceDE w:val="0"/>
      <w:spacing w:after="0" w:line="240" w:lineRule="auto"/>
      <w:jc w:val="both"/>
    </w:pPr>
    <w:rPr>
      <w:rFonts w:ascii="Arial" w:eastAsia="SimSun" w:hAnsi="Arial" w:cs="Arial"/>
      <w:sz w:val="22"/>
      <w:szCs w:val="22"/>
      <w:lang w:eastAsia="zh-CN"/>
      <w14:ligatures w14:val="none"/>
    </w:rPr>
  </w:style>
  <w:style w:type="paragraph" w:customStyle="1" w:styleId="Tekstpodstawowywcity21">
    <w:name w:val="Tekst podstawowy wcięty 21"/>
    <w:basedOn w:val="Normalny"/>
    <w:uiPriority w:val="99"/>
    <w:rsid w:val="003E1A28"/>
    <w:pPr>
      <w:widowControl w:val="0"/>
      <w:suppressAutoHyphens/>
      <w:spacing w:after="120" w:line="480" w:lineRule="auto"/>
      <w:ind w:left="283"/>
    </w:pPr>
    <w:rPr>
      <w:rFonts w:ascii="Liberation Serif" w:eastAsia="SimSun" w:hAnsi="Liberation Serif" w:cs="Liberation Serif"/>
      <w:lang w:eastAsia="zh-CN"/>
      <w14:ligatures w14:val="none"/>
    </w:rPr>
  </w:style>
  <w:style w:type="paragraph" w:customStyle="1" w:styleId="Zawartotabeli">
    <w:name w:val="Zawartość tabeli"/>
    <w:basedOn w:val="Normalny"/>
    <w:rsid w:val="003E1A2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eastAsia="zh-CN"/>
      <w14:ligatures w14:val="none"/>
    </w:rPr>
  </w:style>
  <w:style w:type="paragraph" w:customStyle="1" w:styleId="word">
    <w:name w:val="word"/>
    <w:basedOn w:val="Normalny"/>
    <w:uiPriority w:val="99"/>
    <w:rsid w:val="003E1A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3E1A28"/>
    <w:rPr>
      <w:rFonts w:ascii="Times New Roman" w:hAnsi="Times New Roman" w:cs="Times New Roman" w:hint="default"/>
      <w:sz w:val="20"/>
      <w:vertAlign w:val="superscript"/>
    </w:rPr>
  </w:style>
  <w:style w:type="character" w:styleId="Odwoaniedokomentarza">
    <w:name w:val="annotation reference"/>
    <w:semiHidden/>
    <w:unhideWhenUsed/>
    <w:rsid w:val="003E1A28"/>
    <w:rPr>
      <w:sz w:val="16"/>
      <w:szCs w:val="16"/>
    </w:rPr>
  </w:style>
  <w:style w:type="character" w:customStyle="1" w:styleId="ZnakZnak">
    <w:name w:val="Znak Znak"/>
    <w:semiHidden/>
    <w:rsid w:val="003E1A28"/>
    <w:rPr>
      <w:rFonts w:ascii="Tahoma" w:hAnsi="Tahoma" w:cs="Tahoma" w:hint="default"/>
      <w:sz w:val="16"/>
      <w:szCs w:val="16"/>
    </w:rPr>
  </w:style>
  <w:style w:type="character" w:customStyle="1" w:styleId="ZnakZnak2">
    <w:name w:val="Znak Znak2"/>
    <w:rsid w:val="003E1A28"/>
    <w:rPr>
      <w:sz w:val="24"/>
      <w:szCs w:val="24"/>
    </w:rPr>
  </w:style>
  <w:style w:type="character" w:customStyle="1" w:styleId="ZnakZnak1">
    <w:name w:val="Znak Znak1"/>
    <w:rsid w:val="003E1A28"/>
    <w:rPr>
      <w:sz w:val="24"/>
      <w:szCs w:val="24"/>
    </w:rPr>
  </w:style>
  <w:style w:type="character" w:customStyle="1" w:styleId="Znakiprzypiswdolnych">
    <w:name w:val="Znaki przypisów dolnych"/>
    <w:rsid w:val="003E1A28"/>
    <w:rPr>
      <w:vertAlign w:val="superscript"/>
    </w:rPr>
  </w:style>
  <w:style w:type="character" w:customStyle="1" w:styleId="DeltaViewInsertion">
    <w:name w:val="DeltaView Insertion"/>
    <w:rsid w:val="003E1A28"/>
    <w:rPr>
      <w:b/>
      <w:bCs/>
      <w:i/>
      <w:iCs/>
      <w:spacing w:val="0"/>
    </w:rPr>
  </w:style>
  <w:style w:type="character" w:customStyle="1" w:styleId="markedcontent">
    <w:name w:val="markedcontent"/>
    <w:basedOn w:val="Domylnaczcionkaakapitu"/>
    <w:rsid w:val="003E1A28"/>
  </w:style>
  <w:style w:type="table" w:styleId="Tabela-Siatka">
    <w:name w:val="Table Grid"/>
    <w:basedOn w:val="Standardowy"/>
    <w:uiPriority w:val="59"/>
    <w:rsid w:val="003E1A2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8">
    <w:name w:val="WW8Num28"/>
    <w:rsid w:val="003E1A28"/>
    <w:pPr>
      <w:numPr>
        <w:numId w:val="12"/>
      </w:numPr>
    </w:pPr>
  </w:style>
  <w:style w:type="paragraph" w:customStyle="1" w:styleId="Tekstpodstawowywcity22">
    <w:name w:val="Tekst podstawowy wcięty 22"/>
    <w:basedOn w:val="Normalny"/>
    <w:rsid w:val="003E1A28"/>
    <w:pPr>
      <w:widowControl w:val="0"/>
      <w:suppressAutoHyphens/>
      <w:spacing w:after="120" w:line="480" w:lineRule="auto"/>
      <w:ind w:left="283"/>
    </w:pPr>
    <w:rPr>
      <w:rFonts w:ascii="Liberation Serif" w:eastAsia="SimSun" w:hAnsi="Liberation Serif" w:cs="Liberation Serif"/>
      <w:kern w:val="1"/>
      <w:lang w:eastAsia="zh-CN"/>
      <w14:ligatures w14:val="none"/>
    </w:rPr>
  </w:style>
  <w:style w:type="character" w:styleId="Nierozpoznanawzmianka">
    <w:name w:val="Unresolved Mention"/>
    <w:uiPriority w:val="99"/>
    <w:semiHidden/>
    <w:unhideWhenUsed/>
    <w:rsid w:val="003E1A28"/>
    <w:rPr>
      <w:color w:val="605E5C"/>
      <w:shd w:val="clear" w:color="auto" w:fill="E1DFDD"/>
    </w:rPr>
  </w:style>
  <w:style w:type="paragraph" w:customStyle="1" w:styleId="Textbody">
    <w:name w:val="Text body"/>
    <w:basedOn w:val="Standard"/>
    <w:rsid w:val="003E1A28"/>
    <w:pPr>
      <w:widowControl/>
      <w:spacing w:after="120" w:line="276" w:lineRule="auto"/>
      <w:textAlignment w:val="baseline"/>
    </w:pPr>
    <w:rPr>
      <w:rFonts w:ascii="Calibri" w:hAnsi="Calibri" w:cs="F"/>
      <w:color w:val="auto"/>
      <w:kern w:val="1"/>
      <w:sz w:val="22"/>
      <w:szCs w:val="22"/>
      <w:lang w:val="pl-PL"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3E1A28"/>
    <w:pPr>
      <w:spacing w:after="0" w:line="240" w:lineRule="auto"/>
    </w:pPr>
    <w:rPr>
      <w:rFonts w:ascii="Calibri" w:eastAsia="Times New Roman" w:hAnsi="Calibri" w:cs="Times New Roman"/>
      <w:sz w:val="22"/>
      <w:szCs w:val="21"/>
      <w14:ligatures w14:val="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E1A28"/>
    <w:rPr>
      <w:rFonts w:ascii="Calibri" w:eastAsia="Times New Roman" w:hAnsi="Calibri" w:cs="Times New Roman"/>
      <w:sz w:val="22"/>
      <w:szCs w:val="21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43</Pages>
  <Words>6944</Words>
  <Characters>41664</Characters>
  <Application>Microsoft Office Word</Application>
  <DocSecurity>0</DocSecurity>
  <Lines>347</Lines>
  <Paragraphs>97</Paragraphs>
  <ScaleCrop>false</ScaleCrop>
  <Company/>
  <LinksUpToDate>false</LinksUpToDate>
  <CharactersWithSpaces>48511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Borowska Justyna</dc:creator>
  <cp:keywords/>
  <dc:description/>
  <cp:lastModifiedBy>Borowska Justyna</cp:lastModifiedBy>
  <cp:revision>4</cp:revision>
  <dcterms:created xsi:type="dcterms:W3CDTF">2025-12-18T07:12:00Z</dcterms:created>
  <dcterms:modified xsi:type="dcterms:W3CDTF">2025-12-22T07:30:00Z</dcterms:modified>
</cp:coreProperties>
</file>